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48DE0" w14:textId="079D5A13" w:rsidR="00437701" w:rsidRDefault="004046D7">
      <w:pPr>
        <w:pStyle w:val="P68B1DB1-Normal1"/>
        <w:tabs>
          <w:tab w:val="left" w:pos="3045"/>
        </w:tabs>
        <w:spacing w:before="60" w:after="60"/>
        <w:sectPr w:rsidR="00437701" w:rsidSect="00D11D88">
          <w:headerReference w:type="default" r:id="rId8"/>
          <w:footerReference w:type="default" r:id="rId9"/>
          <w:pgSz w:w="11907" w:h="16840" w:code="9"/>
          <w:pgMar w:top="49" w:right="851" w:bottom="567" w:left="851" w:header="454" w:footer="680" w:gutter="0"/>
          <w:cols w:space="720"/>
        </w:sectPr>
      </w:pPr>
      <w:r>
        <w:tab/>
      </w:r>
      <w:r>
        <w:tab/>
      </w:r>
    </w:p>
    <w:p w14:paraId="0D437EE7" w14:textId="77777777" w:rsidR="00437701" w:rsidRDefault="00437701">
      <w:pPr>
        <w:jc w:val="center"/>
        <w:rPr>
          <w:rFonts w:ascii="Arial" w:hAnsi="Arial" w:cs="Arial"/>
          <w:b/>
        </w:rPr>
      </w:pPr>
    </w:p>
    <w:p w14:paraId="7168240E" w14:textId="77777777" w:rsidR="00437701" w:rsidRDefault="00437701">
      <w:pPr>
        <w:jc w:val="center"/>
        <w:rPr>
          <w:rFonts w:ascii="Marianne" w:hAnsi="Marianne" w:cs="Times New Roman"/>
          <w:b/>
        </w:rPr>
      </w:pPr>
    </w:p>
    <w:p w14:paraId="433C1982" w14:textId="77777777" w:rsidR="00437701" w:rsidRDefault="00437701">
      <w:pPr>
        <w:shd w:val="clear" w:color="auto" w:fill="DBE5F1"/>
        <w:ind w:left="360"/>
        <w:jc w:val="center"/>
        <w:rPr>
          <w:rFonts w:ascii="Marianne" w:hAnsi="Marianne" w:cs="Times New Roman"/>
          <w:i/>
          <w:color w:val="000000"/>
          <w:sz w:val="8"/>
        </w:rPr>
      </w:pPr>
    </w:p>
    <w:p w14:paraId="3A5144D6" w14:textId="2DAAFA22" w:rsidR="00437701" w:rsidRPr="004046D7" w:rsidRDefault="005F10FC">
      <w:pPr>
        <w:pStyle w:val="P68B1DB1-Normal2"/>
        <w:shd w:val="clear" w:color="auto" w:fill="DBE5F1"/>
        <w:ind w:left="360"/>
        <w:jc w:val="center"/>
        <w:rPr>
          <w:lang w:val="it-IT"/>
        </w:rPr>
      </w:pPr>
      <w:r>
        <w:rPr>
          <w:lang w:val="it-IT"/>
        </w:rPr>
        <w:t xml:space="preserve">APPALTO DI </w:t>
      </w:r>
      <w:r w:rsidR="004046D7" w:rsidRPr="004046D7">
        <w:rPr>
          <w:lang w:val="it-IT"/>
        </w:rPr>
        <w:t>PRESTAZIONI DI SERVIZI - FORNITURE</w:t>
      </w:r>
    </w:p>
    <w:p w14:paraId="5ACA964A" w14:textId="77777777" w:rsidR="00437701" w:rsidRPr="004046D7" w:rsidRDefault="004046D7">
      <w:pPr>
        <w:pStyle w:val="P68B1DB1-Normal3"/>
        <w:shd w:val="clear" w:color="auto" w:fill="DBE5F1"/>
        <w:ind w:left="360"/>
        <w:jc w:val="center"/>
        <w:rPr>
          <w:lang w:val="it-IT"/>
        </w:rPr>
      </w:pPr>
      <w:r w:rsidRPr="004046D7">
        <w:rPr>
          <w:lang w:val="it-IT"/>
        </w:rPr>
        <w:t>BANDO DI GARA APERTO (AOO)</w:t>
      </w:r>
    </w:p>
    <w:p w14:paraId="28F478D7" w14:textId="77777777" w:rsidR="00437701" w:rsidRPr="004046D7" w:rsidRDefault="00437701">
      <w:pPr>
        <w:shd w:val="clear" w:color="auto" w:fill="DBE5F1"/>
        <w:ind w:left="360"/>
        <w:jc w:val="center"/>
        <w:rPr>
          <w:i/>
          <w:color w:val="000000"/>
          <w:lang w:val="it-IT"/>
        </w:rPr>
      </w:pPr>
    </w:p>
    <w:p w14:paraId="45CC8F6B" w14:textId="72D1E7C1" w:rsidR="00437701" w:rsidRPr="004046D7" w:rsidRDefault="005F10FC">
      <w:pPr>
        <w:pStyle w:val="P68B1DB1-Normal4"/>
        <w:shd w:val="clear" w:color="auto" w:fill="DBE5F1"/>
        <w:ind w:left="360"/>
        <w:jc w:val="center"/>
        <w:rPr>
          <w:rFonts w:hint="default"/>
          <w:lang w:val="it-IT"/>
        </w:rPr>
      </w:pPr>
      <w:r>
        <w:rPr>
          <w:rFonts w:hint="default"/>
          <w:lang w:val="it-IT"/>
        </w:rPr>
        <w:t>S</w:t>
      </w:r>
      <w:r w:rsidR="004046D7" w:rsidRPr="004046D7">
        <w:rPr>
          <w:lang w:val="it-IT"/>
        </w:rPr>
        <w:t>ervizi di pulizia e lavanderia per conto di enti</w:t>
      </w:r>
      <w:r>
        <w:rPr>
          <w:rFonts w:hint="default"/>
          <w:lang w:val="it-IT"/>
        </w:rPr>
        <w:t>tà</w:t>
      </w:r>
      <w:r w:rsidR="004046D7" w:rsidRPr="004046D7">
        <w:rPr>
          <w:lang w:val="it-IT"/>
        </w:rPr>
        <w:t xml:space="preserve"> francesi presenti in Italia e in Vaticano</w:t>
      </w:r>
    </w:p>
    <w:p w14:paraId="53A6E85E" w14:textId="77777777" w:rsidR="00437701" w:rsidRPr="004046D7" w:rsidRDefault="00437701">
      <w:pPr>
        <w:shd w:val="clear" w:color="auto" w:fill="DBE5F1"/>
        <w:ind w:left="360"/>
        <w:jc w:val="center"/>
        <w:rPr>
          <w:rFonts w:ascii="Marianne" w:hAnsi="Marianne" w:cs="Times New Roman"/>
          <w:b/>
          <w:i/>
          <w:lang w:val="it-IT"/>
        </w:rPr>
      </w:pPr>
    </w:p>
    <w:p w14:paraId="452D3896" w14:textId="77777777" w:rsidR="00437701" w:rsidRPr="004046D7" w:rsidRDefault="004046D7">
      <w:pPr>
        <w:pStyle w:val="P68B1DB1-Normal5"/>
        <w:shd w:val="clear" w:color="auto" w:fill="DBE5F1"/>
        <w:ind w:left="360"/>
        <w:jc w:val="center"/>
        <w:rPr>
          <w:lang w:val="it-IT"/>
        </w:rPr>
      </w:pPr>
      <w:r w:rsidRPr="004046D7">
        <w:rPr>
          <w:lang w:val="it-IT"/>
        </w:rPr>
        <w:t>N° 25-1 GC NETT IT</w:t>
      </w:r>
    </w:p>
    <w:p w14:paraId="02900EC1" w14:textId="77777777" w:rsidR="00437701" w:rsidRPr="004046D7" w:rsidRDefault="00437701">
      <w:pPr>
        <w:shd w:val="clear" w:color="auto" w:fill="DBE5F1"/>
        <w:ind w:left="360"/>
        <w:jc w:val="center"/>
        <w:rPr>
          <w:rFonts w:ascii="Marianne" w:hAnsi="Marianne" w:cs="Arial"/>
          <w:i/>
          <w:sz w:val="8"/>
          <w:lang w:val="it-IT"/>
        </w:rPr>
      </w:pPr>
    </w:p>
    <w:p w14:paraId="6B92A973" w14:textId="77777777" w:rsidR="00437701" w:rsidRPr="004046D7" w:rsidRDefault="00437701">
      <w:pPr>
        <w:jc w:val="center"/>
        <w:rPr>
          <w:rFonts w:ascii="Marianne" w:hAnsi="Marianne" w:cs="Arial"/>
          <w:lang w:val="it-IT"/>
        </w:rPr>
      </w:pPr>
    </w:p>
    <w:p w14:paraId="747B887A" w14:textId="013920A0" w:rsidR="00437701" w:rsidRPr="004046D7" w:rsidRDefault="004046D7">
      <w:pPr>
        <w:pStyle w:val="P68B1DB1-Normal6"/>
        <w:widowControl w:val="0"/>
        <w:suppressAutoHyphens/>
        <w:jc w:val="center"/>
        <w:rPr>
          <w:color w:val="000000"/>
          <w:lang w:val="it-IT"/>
        </w:rPr>
      </w:pPr>
      <w:r w:rsidRPr="004046D7">
        <w:rPr>
          <w:lang w:val="it-IT"/>
        </w:rPr>
        <w:t>Accordo quadro stipulato</w:t>
      </w:r>
      <w:r w:rsidRPr="004046D7">
        <w:rPr>
          <w:color w:val="000000"/>
          <w:lang w:val="it-IT"/>
        </w:rPr>
        <w:t xml:space="preserve"> in applicazione della procedura formalizzata dalla direttiva 2014/24/UE del 26/02/2014 sugli appalti pubblici.</w:t>
      </w:r>
    </w:p>
    <w:p w14:paraId="3A8856F2" w14:textId="77777777" w:rsidR="00437701" w:rsidRPr="004046D7" w:rsidRDefault="00437701">
      <w:pPr>
        <w:spacing w:before="57"/>
        <w:jc w:val="both"/>
        <w:rPr>
          <w:rFonts w:ascii="Marianne" w:hAnsi="Marianne" w:cs="Arial"/>
          <w:lang w:val="it-IT"/>
        </w:rPr>
      </w:pPr>
    </w:p>
    <w:p w14:paraId="1B7C4C65" w14:textId="77777777" w:rsidR="00437701" w:rsidRPr="004046D7" w:rsidRDefault="00437701">
      <w:pPr>
        <w:spacing w:before="57"/>
        <w:jc w:val="both"/>
        <w:rPr>
          <w:rFonts w:ascii="Marianne" w:hAnsi="Marianne" w:cs="Arial"/>
          <w:lang w:val="it-IT"/>
        </w:rPr>
      </w:pPr>
    </w:p>
    <w:p w14:paraId="0A8B874D" w14:textId="77777777" w:rsidR="00437701" w:rsidRPr="004046D7" w:rsidRDefault="004046D7">
      <w:pPr>
        <w:pStyle w:val="P68B1DB1-Normal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it-IT"/>
        </w:rPr>
      </w:pPr>
      <w:r w:rsidRPr="004046D7">
        <w:rPr>
          <w:lang w:val="it-IT"/>
        </w:rPr>
        <w:t>ATTO DI IMPEGNO</w:t>
      </w:r>
    </w:p>
    <w:p w14:paraId="0F4094CE" w14:textId="77777777" w:rsidR="00437701" w:rsidRPr="004046D7" w:rsidRDefault="00437701">
      <w:pPr>
        <w:rPr>
          <w:rFonts w:ascii="Marianne" w:hAnsi="Marianne" w:cs="Times New Roman"/>
          <w:sz w:val="24"/>
          <w:lang w:val="it-IT"/>
        </w:rPr>
      </w:pPr>
    </w:p>
    <w:p w14:paraId="3B99679F" w14:textId="77777777" w:rsidR="00437701" w:rsidRPr="004046D7" w:rsidRDefault="004046D7">
      <w:pPr>
        <w:pStyle w:val="P68B1DB1-Corpsdetexte38"/>
        <w:jc w:val="both"/>
        <w:rPr>
          <w:i w:val="0"/>
          <w:lang w:val="it-IT"/>
        </w:rPr>
      </w:pPr>
      <w:r w:rsidRPr="004046D7">
        <w:rPr>
          <w:lang w:val="it-IT"/>
        </w:rPr>
        <w:t>In caso di assegnazione, il candidato compila un documento per ogni lotto per il quale presenta un'offerta.</w:t>
      </w:r>
    </w:p>
    <w:p w14:paraId="07290EDD" w14:textId="77777777" w:rsidR="00437701" w:rsidRPr="004046D7" w:rsidRDefault="004046D7">
      <w:pPr>
        <w:pStyle w:val="P68B1DB1-Corpsdetexte38"/>
        <w:jc w:val="both"/>
        <w:rPr>
          <w:i w:val="0"/>
          <w:lang w:val="it-IT"/>
        </w:rPr>
      </w:pPr>
      <w:r w:rsidRPr="004046D7">
        <w:rPr>
          <w:lang w:val="it-IT"/>
        </w:rPr>
        <w:t>In caso di candidatura di gruppo, viene compilato un unico documento per il raggruppamento di imprese.</w:t>
      </w:r>
    </w:p>
    <w:p w14:paraId="4D2BEE6E" w14:textId="77777777" w:rsidR="00437701" w:rsidRPr="004046D7" w:rsidRDefault="00437701">
      <w:pPr>
        <w:tabs>
          <w:tab w:val="left" w:pos="426"/>
          <w:tab w:val="left" w:pos="851"/>
        </w:tabs>
        <w:jc w:val="both"/>
        <w:rPr>
          <w:rFonts w:ascii="Marianne" w:hAnsi="Marianne" w:cs="Times New Roman"/>
          <w:sz w:val="24"/>
          <w:lang w:val="it-IT"/>
        </w:rPr>
      </w:pPr>
    </w:p>
    <w:p w14:paraId="2966CA01" w14:textId="77777777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 xml:space="preserve">A - Oggetto e forma dell'accordo quadro </w:t>
      </w:r>
    </w:p>
    <w:p w14:paraId="2B16A664" w14:textId="77777777" w:rsidR="00437701" w:rsidRPr="004046D7" w:rsidRDefault="00437701">
      <w:pPr>
        <w:rPr>
          <w:rFonts w:ascii="Marianne" w:hAnsi="Marianne" w:cs="Arial"/>
          <w:b/>
          <w:sz w:val="24"/>
          <w:u w:val="single"/>
          <w:lang w:val="it-IT"/>
        </w:rPr>
      </w:pPr>
    </w:p>
    <w:p w14:paraId="7459FC74" w14:textId="77777777" w:rsidR="00437701" w:rsidRPr="004046D7" w:rsidRDefault="004046D7">
      <w:pPr>
        <w:pStyle w:val="P68B1DB1-Normal10"/>
        <w:spacing w:before="57"/>
        <w:jc w:val="both"/>
        <w:rPr>
          <w:lang w:val="it-IT"/>
        </w:rPr>
      </w:pPr>
      <w:r w:rsidRPr="004046D7">
        <w:rPr>
          <w:lang w:val="it-IT"/>
        </w:rPr>
        <w:t>A1 - Oggetto dell'atto di impegno</w:t>
      </w:r>
    </w:p>
    <w:p w14:paraId="4C761F52" w14:textId="77777777" w:rsidR="00437701" w:rsidRPr="004046D7" w:rsidRDefault="00437701">
      <w:pPr>
        <w:tabs>
          <w:tab w:val="left" w:pos="426"/>
          <w:tab w:val="left" w:pos="851"/>
        </w:tabs>
        <w:jc w:val="both"/>
        <w:rPr>
          <w:rFonts w:ascii="Marianne" w:hAnsi="Marianne" w:cs="Arial"/>
          <w:lang w:val="it-IT"/>
        </w:rPr>
      </w:pPr>
    </w:p>
    <w:p w14:paraId="0DF24308" w14:textId="7A2CA27D" w:rsidR="00437701" w:rsidRPr="004046D7" w:rsidRDefault="004046D7">
      <w:pPr>
        <w:tabs>
          <w:tab w:val="left" w:pos="426"/>
          <w:tab w:val="left" w:pos="851"/>
        </w:tabs>
        <w:jc w:val="both"/>
        <w:rPr>
          <w:rFonts w:ascii="Marianne" w:hAnsi="Marianne" w:cs="Arial"/>
          <w:lang w:val="it-IT"/>
        </w:rPr>
      </w:pPr>
      <w:r w:rsidRPr="004046D7">
        <w:rPr>
          <w:rFonts w:ascii="Marianne" w:hAnsi="Marianne" w:cs="Arial"/>
          <w:lang w:val="it-IT"/>
        </w:rPr>
        <w:t xml:space="preserve">Il presente atto di impegno corrisponde a: </w:t>
      </w:r>
      <w:r w:rsidRPr="004046D7">
        <w:rPr>
          <w:rFonts w:ascii="Marianne" w:hAnsi="Marianne" w:cs="Times New Roman"/>
          <w:i/>
          <w:color w:val="548DD4" w:themeColor="text2" w:themeTint="99"/>
          <w:sz w:val="16"/>
          <w:lang w:val="it-IT"/>
        </w:rPr>
        <w:t>(Spuntare le caselle corrispondenti e specificare il numero del lotto.)</w:t>
      </w:r>
    </w:p>
    <w:p w14:paraId="22024D92" w14:textId="77777777" w:rsidR="00437701" w:rsidRPr="004046D7" w:rsidRDefault="00437701">
      <w:pPr>
        <w:tabs>
          <w:tab w:val="left" w:pos="426"/>
          <w:tab w:val="left" w:pos="851"/>
        </w:tabs>
        <w:jc w:val="both"/>
        <w:rPr>
          <w:rFonts w:ascii="Marianne" w:hAnsi="Marianne" w:cs="Times New Roman"/>
          <w:sz w:val="24"/>
          <w:lang w:val="it-IT"/>
        </w:rPr>
      </w:pPr>
    </w:p>
    <w:p w14:paraId="1D4AA92B" w14:textId="77777777" w:rsidR="00437701" w:rsidRPr="004046D7" w:rsidRDefault="00437701">
      <w:pPr>
        <w:numPr>
          <w:ilvl w:val="0"/>
          <w:numId w:val="22"/>
        </w:numPr>
        <w:tabs>
          <w:tab w:val="left" w:pos="426"/>
          <w:tab w:val="left" w:pos="851"/>
        </w:tabs>
        <w:suppressAutoHyphens/>
        <w:spacing w:before="120"/>
        <w:ind w:left="782" w:hanging="357"/>
        <w:jc w:val="both"/>
        <w:rPr>
          <w:rFonts w:ascii="Marianne" w:hAnsi="Marianne" w:cs="Arial"/>
          <w:lang w:val="it-IT"/>
        </w:rPr>
      </w:pPr>
    </w:p>
    <w:p w14:paraId="544888F9" w14:textId="230F4F9F" w:rsidR="00437701" w:rsidRDefault="004046D7">
      <w:pPr>
        <w:pStyle w:val="P68B1DB1-Normal11"/>
        <w:tabs>
          <w:tab w:val="left" w:pos="426"/>
          <w:tab w:val="left" w:pos="851"/>
        </w:tabs>
        <w:ind w:left="851"/>
        <w:jc w:val="both"/>
        <w:rPr>
          <w:rFonts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al lotto n° .... dell'accordo quadro </w:t>
      </w:r>
    </w:p>
    <w:p w14:paraId="7DBB94B1" w14:textId="77777777" w:rsidR="00437701" w:rsidRDefault="00437701">
      <w:pPr>
        <w:pStyle w:val="fcasegauche"/>
        <w:numPr>
          <w:ilvl w:val="0"/>
          <w:numId w:val="22"/>
        </w:numPr>
        <w:tabs>
          <w:tab w:val="left" w:pos="851"/>
        </w:tabs>
        <w:suppressAutoHyphens/>
        <w:spacing w:before="120" w:after="0"/>
        <w:ind w:left="782" w:hanging="357"/>
        <w:rPr>
          <w:rFonts w:ascii="Marianne" w:hAnsi="Marianne" w:cs="Arial"/>
        </w:rPr>
      </w:pPr>
    </w:p>
    <w:p w14:paraId="20443B25" w14:textId="011024A3" w:rsidR="00437701" w:rsidRDefault="004046D7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Arial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 w:cs="Arial"/>
        </w:rPr>
        <w:tab/>
        <w:t>all'offerta di base.</w:t>
      </w:r>
    </w:p>
    <w:p w14:paraId="79EBFE16" w14:textId="77777777" w:rsidR="00437701" w:rsidRDefault="00437701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18383D27" w14:textId="374AB4E9" w:rsidR="00437701" w:rsidRDefault="00437701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</w:p>
    <w:p w14:paraId="480B1EAB" w14:textId="13CF838B" w:rsidR="00437701" w:rsidRPr="004046D7" w:rsidRDefault="004046D7">
      <w:pPr>
        <w:rPr>
          <w:rFonts w:ascii="Marianne" w:hAnsi="Marianne" w:cs="Times New Roman"/>
          <w:lang w:val="it-IT"/>
        </w:rPr>
      </w:pPr>
      <w:r w:rsidRPr="004046D7">
        <w:rPr>
          <w:rFonts w:ascii="Marianne" w:hAnsi="Marianne" w:cs="Times New Roman"/>
          <w:lang w:val="it-IT"/>
        </w:rPr>
        <w:t>Ha come oggetto le prestazioni di pulizia e lavanderia per gli enti francesi sopra menzionati presenti in Italia e in Vaticano</w:t>
      </w:r>
      <w:r w:rsidRPr="004046D7">
        <w:rPr>
          <w:lang w:val="it-IT"/>
        </w:rPr>
        <w:t xml:space="preserve"> </w:t>
      </w:r>
      <w:r w:rsidRPr="004046D7">
        <w:rPr>
          <w:rFonts w:ascii="Marianne" w:hAnsi="Marianne" w:cs="Times New Roman"/>
          <w:lang w:val="it-IT"/>
        </w:rPr>
        <w:t>per conto degli enti francesi presenti in Italia e in Vaticano e più in particolare per le regioni del Lazio e della Sicilia.</w:t>
      </w:r>
    </w:p>
    <w:p w14:paraId="6EFF443A" w14:textId="77777777" w:rsidR="00437701" w:rsidRPr="004046D7" w:rsidRDefault="00437701">
      <w:pPr>
        <w:rPr>
          <w:rFonts w:ascii="Marianne" w:hAnsi="Marianne" w:cs="Times New Roman"/>
          <w:lang w:val="it-IT"/>
        </w:rPr>
      </w:pPr>
    </w:p>
    <w:p w14:paraId="012FA825" w14:textId="77777777" w:rsidR="00437701" w:rsidRPr="004046D7" w:rsidRDefault="00437701">
      <w:pPr>
        <w:rPr>
          <w:rFonts w:ascii="Marianne" w:hAnsi="Marianne" w:cs="Times New Roman"/>
          <w:lang w:val="it-IT"/>
        </w:rPr>
      </w:pPr>
    </w:p>
    <w:p w14:paraId="408EAE20" w14:textId="77777777" w:rsidR="00437701" w:rsidRPr="004046D7" w:rsidRDefault="004046D7">
      <w:pPr>
        <w:pStyle w:val="P68B1DB1-Normal10"/>
        <w:spacing w:before="57"/>
        <w:jc w:val="both"/>
        <w:rPr>
          <w:rFonts w:cs="Times New Roman"/>
          <w:lang w:val="it-IT"/>
        </w:rPr>
      </w:pPr>
      <w:r w:rsidRPr="004046D7">
        <w:rPr>
          <w:lang w:val="it-IT"/>
        </w:rPr>
        <w:t xml:space="preserve">A2 - Procedura di aggiudicazione e forma dell'Accordo quadro </w:t>
      </w:r>
    </w:p>
    <w:p w14:paraId="2AC4F352" w14:textId="77777777" w:rsidR="00437701" w:rsidRPr="004046D7" w:rsidRDefault="00437701">
      <w:pPr>
        <w:suppressAutoHyphens/>
        <w:jc w:val="both"/>
        <w:rPr>
          <w:rFonts w:ascii="Marianne" w:hAnsi="Marianne" w:cs="Times New Roman"/>
          <w:lang w:val="it-IT"/>
        </w:rPr>
      </w:pPr>
    </w:p>
    <w:p w14:paraId="43F430C3" w14:textId="1AF6196E" w:rsidR="00437701" w:rsidRPr="004046D7" w:rsidRDefault="004046D7">
      <w:pPr>
        <w:suppressAutoHyphens/>
        <w:jc w:val="both"/>
        <w:rPr>
          <w:lang w:val="it-IT"/>
        </w:rPr>
      </w:pPr>
      <w:r w:rsidRPr="004046D7">
        <w:rPr>
          <w:rFonts w:ascii="Marianne" w:hAnsi="Marianne" w:cs="Times New Roman"/>
          <w:lang w:val="it-IT"/>
        </w:rPr>
        <w:t xml:space="preserve">La consultazione è stata effettuata </w:t>
      </w:r>
      <w:r w:rsidRPr="004046D7">
        <w:rPr>
          <w:rFonts w:ascii="Marianne" w:hAnsi="Marianne" w:cs="Arial"/>
          <w:color w:val="000000"/>
          <w:lang w:val="it-IT"/>
        </w:rPr>
        <w:t xml:space="preserve">secondo la </w:t>
      </w:r>
      <w:r w:rsidRPr="004046D7">
        <w:rPr>
          <w:rFonts w:ascii="Marianne" w:hAnsi="Marianne" w:cs="Times New Roman"/>
          <w:lang w:val="it-IT"/>
        </w:rPr>
        <w:t>procedura formalizzata (gara d'appalto aperta).</w:t>
      </w:r>
    </w:p>
    <w:p w14:paraId="4E5D1778" w14:textId="77777777" w:rsidR="00437701" w:rsidRPr="004046D7" w:rsidRDefault="00437701">
      <w:pPr>
        <w:suppressAutoHyphens/>
        <w:jc w:val="both"/>
        <w:rPr>
          <w:rFonts w:ascii="Marianne" w:hAnsi="Marianne" w:cs="Times New Roman"/>
          <w:u w:val="single"/>
          <w:lang w:val="it-IT"/>
        </w:rPr>
      </w:pPr>
    </w:p>
    <w:p w14:paraId="357092EB" w14:textId="055B7469" w:rsidR="00437701" w:rsidRPr="004046D7" w:rsidRDefault="004046D7">
      <w:pPr>
        <w:pStyle w:val="P68B1DB1-Normal12"/>
        <w:suppressAutoHyphens/>
        <w:jc w:val="both"/>
        <w:rPr>
          <w:lang w:val="it-IT"/>
        </w:rPr>
      </w:pPr>
      <w:r w:rsidRPr="004046D7">
        <w:rPr>
          <w:lang w:val="it-IT"/>
        </w:rPr>
        <w:t xml:space="preserve">È stato stipulato sotto forma di un appalto pubblico </w:t>
      </w:r>
      <w:r w:rsidRPr="005F10FC">
        <w:rPr>
          <w:lang w:val="it-IT"/>
        </w:rPr>
        <w:t>assegnato a buoni d'ordine.</w:t>
      </w:r>
    </w:p>
    <w:p w14:paraId="1F9BC7D7" w14:textId="71CF9328" w:rsidR="00437701" w:rsidRPr="004046D7" w:rsidRDefault="00437701">
      <w:pPr>
        <w:suppressAutoHyphens/>
        <w:jc w:val="both"/>
        <w:rPr>
          <w:rFonts w:ascii="Marianne" w:hAnsi="Marianne" w:cs="Times New Roman"/>
          <w:lang w:val="it-IT"/>
        </w:rPr>
      </w:pPr>
    </w:p>
    <w:p w14:paraId="372454C9" w14:textId="77777777" w:rsidR="00437701" w:rsidRPr="004046D7" w:rsidRDefault="00437701">
      <w:pPr>
        <w:suppressAutoHyphens/>
        <w:jc w:val="both"/>
        <w:rPr>
          <w:rFonts w:ascii="Marianne" w:hAnsi="Marianne" w:cs="Times New Roman"/>
          <w:lang w:val="it-IT"/>
        </w:rPr>
      </w:pPr>
    </w:p>
    <w:p w14:paraId="07D58674" w14:textId="77777777" w:rsidR="00437701" w:rsidRPr="004046D7" w:rsidRDefault="004046D7">
      <w:pPr>
        <w:pStyle w:val="P68B1DB1-Normal10"/>
        <w:spacing w:before="57"/>
        <w:jc w:val="both"/>
        <w:rPr>
          <w:lang w:val="it-IT"/>
        </w:rPr>
      </w:pPr>
      <w:r w:rsidRPr="004046D7">
        <w:rPr>
          <w:lang w:val="it-IT"/>
        </w:rPr>
        <w:t>A3 – Durata dell'accordo quadro</w:t>
      </w:r>
    </w:p>
    <w:p w14:paraId="0E19D4A7" w14:textId="77777777" w:rsidR="00437701" w:rsidRPr="004046D7" w:rsidRDefault="00437701">
      <w:pPr>
        <w:autoSpaceDE w:val="0"/>
        <w:autoSpaceDN w:val="0"/>
        <w:adjustRightInd w:val="0"/>
        <w:jc w:val="both"/>
        <w:rPr>
          <w:rFonts w:ascii="Marianne" w:hAnsi="Marianne" w:cs="Times New Roman"/>
          <w:highlight w:val="yellow"/>
          <w:lang w:val="it-IT"/>
        </w:rPr>
      </w:pPr>
    </w:p>
    <w:p w14:paraId="33E5F2F1" w14:textId="09CF7EF0" w:rsidR="00437701" w:rsidRPr="004046D7" w:rsidRDefault="004046D7">
      <w:pPr>
        <w:pStyle w:val="P68B1DB1-Normal12"/>
        <w:autoSpaceDE w:val="0"/>
        <w:autoSpaceDN w:val="0"/>
        <w:adjustRightInd w:val="0"/>
        <w:jc w:val="both"/>
        <w:rPr>
          <w:lang w:val="it-IT"/>
        </w:rPr>
      </w:pPr>
      <w:r w:rsidRPr="004046D7">
        <w:rPr>
          <w:lang w:val="it-IT"/>
        </w:rPr>
        <w:t>Il presente accordo quadro è concluso per una durata iniziale di 1,5 anni (18 mesi fissi), con un inizio delle prestazioni a partire dal 1° luglio 2025 fino al 31/12/2026.</w:t>
      </w:r>
    </w:p>
    <w:p w14:paraId="1D056427" w14:textId="77777777" w:rsidR="00437701" w:rsidRPr="004046D7" w:rsidRDefault="00437701">
      <w:pPr>
        <w:autoSpaceDE w:val="0"/>
        <w:autoSpaceDN w:val="0"/>
        <w:adjustRightInd w:val="0"/>
        <w:jc w:val="both"/>
        <w:rPr>
          <w:rFonts w:ascii="Marianne" w:hAnsi="Marianne" w:cs="Times New Roman"/>
          <w:lang w:val="it-IT"/>
        </w:rPr>
      </w:pPr>
    </w:p>
    <w:p w14:paraId="42F3266A" w14:textId="1CF0F214" w:rsidR="00437701" w:rsidRPr="004046D7" w:rsidRDefault="004046D7">
      <w:pPr>
        <w:pStyle w:val="P68B1DB1-Normal12"/>
        <w:autoSpaceDE w:val="0"/>
        <w:autoSpaceDN w:val="0"/>
        <w:adjustRightInd w:val="0"/>
        <w:jc w:val="both"/>
        <w:rPr>
          <w:lang w:val="it-IT"/>
        </w:rPr>
      </w:pPr>
      <w:r w:rsidRPr="004046D7">
        <w:rPr>
          <w:lang w:val="it-IT"/>
        </w:rPr>
        <w:t>Sarà quindi rinnovato due volte l'anno, dal 1</w:t>
      </w:r>
      <w:r w:rsidRPr="004046D7">
        <w:rPr>
          <w:vertAlign w:val="superscript"/>
          <w:lang w:val="it-IT"/>
        </w:rPr>
        <w:t>°</w:t>
      </w:r>
      <w:r w:rsidRPr="004046D7">
        <w:rPr>
          <w:lang w:val="it-IT"/>
        </w:rPr>
        <w:t xml:space="preserve"> gennaio al 31 dicembre, mediante tacito rinnovo, senza che la sua durata totale superi i 48 mesi, ossia 4 anni dalla data di inizio delle prestazioni.</w:t>
      </w:r>
    </w:p>
    <w:p w14:paraId="64C77189" w14:textId="77777777" w:rsidR="00437701" w:rsidRPr="004046D7" w:rsidRDefault="00437701">
      <w:pPr>
        <w:suppressAutoHyphens/>
        <w:jc w:val="both"/>
        <w:rPr>
          <w:rFonts w:ascii="Marianne" w:hAnsi="Marianne" w:cs="Times New Roman"/>
          <w:lang w:val="it-IT"/>
        </w:rPr>
      </w:pPr>
    </w:p>
    <w:p w14:paraId="525B90B3" w14:textId="77777777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>B - Impegno del candidato</w:t>
      </w:r>
    </w:p>
    <w:p w14:paraId="1DCB0D81" w14:textId="77777777" w:rsidR="00437701" w:rsidRPr="004046D7" w:rsidRDefault="00437701">
      <w:pPr>
        <w:rPr>
          <w:rFonts w:ascii="Marianne" w:hAnsi="Marianne" w:cs="Times New Roman"/>
          <w:sz w:val="28"/>
          <w:lang w:val="it-IT"/>
        </w:rPr>
      </w:pPr>
    </w:p>
    <w:p w14:paraId="11D1C59D" w14:textId="77777777" w:rsidR="00437701" w:rsidRPr="004046D7" w:rsidRDefault="004046D7">
      <w:pPr>
        <w:pStyle w:val="P68B1DB1-Titre213"/>
        <w:tabs>
          <w:tab w:val="left" w:pos="2268"/>
        </w:tabs>
        <w:rPr>
          <w:lang w:val="it-IT"/>
        </w:rPr>
      </w:pPr>
      <w:r w:rsidRPr="004046D7">
        <w:rPr>
          <w:lang w:val="it-IT"/>
        </w:rPr>
        <w:t>B1 – Identificazione e impegno del candidato:</w:t>
      </w:r>
    </w:p>
    <w:p w14:paraId="3796D0E8" w14:textId="3FFF431C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(Spuntare le caselle corrispondenti e specificare il numero del lotto.)</w:t>
      </w:r>
    </w:p>
    <w:p w14:paraId="2FD928F4" w14:textId="77777777" w:rsidR="00437701" w:rsidRPr="004046D7" w:rsidRDefault="00437701">
      <w:pPr>
        <w:tabs>
          <w:tab w:val="left" w:pos="851"/>
        </w:tabs>
        <w:jc w:val="both"/>
        <w:rPr>
          <w:rFonts w:ascii="Marianne" w:hAnsi="Marianne" w:cs="Arial"/>
          <w:lang w:val="it-IT"/>
        </w:rPr>
      </w:pPr>
    </w:p>
    <w:p w14:paraId="3904D5DC" w14:textId="77777777" w:rsidR="00437701" w:rsidRPr="004046D7" w:rsidRDefault="004046D7">
      <w:pPr>
        <w:pStyle w:val="P68B1DB1-Normal6"/>
        <w:tabs>
          <w:tab w:val="left" w:pos="851"/>
        </w:tabs>
        <w:jc w:val="both"/>
        <w:rPr>
          <w:lang w:val="it-IT"/>
        </w:rPr>
      </w:pPr>
      <w:r w:rsidRPr="004046D7">
        <w:rPr>
          <w:lang w:val="it-IT"/>
        </w:rPr>
        <w:t>Dopo aver preso visione dei seguenti documenti costitutivi dell'appalto o dell'accordo quadro:</w:t>
      </w:r>
    </w:p>
    <w:p w14:paraId="098D1BC3" w14:textId="49DC8E88" w:rsidR="00437701" w:rsidRPr="005F10FC" w:rsidRDefault="004046D7">
      <w:pPr>
        <w:pStyle w:val="P68B1DB1-Normal6"/>
        <w:tabs>
          <w:tab w:val="left" w:pos="851"/>
        </w:tabs>
        <w:spacing w:before="120"/>
        <w:ind w:left="1135" w:hanging="284"/>
        <w:jc w:val="both"/>
        <w:rPr>
          <w:lang w:val="en-GB"/>
        </w:rPr>
      </w:pPr>
      <w:r w:rsidRPr="005F10FC">
        <w:rPr>
          <w:bdr w:val="single" w:sz="4" w:space="0" w:color="auto"/>
          <w:shd w:val="clear" w:color="auto" w:fill="D9D9D9" w:themeFill="background1" w:themeFillShade="D9"/>
          <w:lang w:val="en-GB"/>
        </w:rPr>
        <w:t>X</w:t>
      </w:r>
      <w:r w:rsidRPr="005F10FC">
        <w:rPr>
          <w:bdr w:val="single" w:sz="4" w:space="0" w:color="auto"/>
          <w:lang w:val="en-GB"/>
        </w:rPr>
        <w:t xml:space="preserve"> </w:t>
      </w:r>
      <w:r w:rsidRPr="005F10FC">
        <w:rPr>
          <w:lang w:val="en-GB"/>
        </w:rPr>
        <w:t xml:space="preserve">CCAP n. 25-1 GC NETT </w:t>
      </w:r>
      <w:proofErr w:type="gramStart"/>
      <w:r w:rsidRPr="005F10FC">
        <w:rPr>
          <w:lang w:val="en-GB"/>
        </w:rPr>
        <w:t>IT;</w:t>
      </w:r>
      <w:proofErr w:type="gramEnd"/>
    </w:p>
    <w:p w14:paraId="7499F5A7" w14:textId="3EBE4FAE" w:rsidR="00437701" w:rsidRPr="004046D7" w:rsidRDefault="004046D7">
      <w:pPr>
        <w:pStyle w:val="P68B1DB1-Normal6"/>
        <w:tabs>
          <w:tab w:val="left" w:pos="851"/>
        </w:tabs>
        <w:spacing w:before="120"/>
        <w:ind w:left="1135" w:hanging="284"/>
        <w:jc w:val="both"/>
        <w:rPr>
          <w:lang w:val="it-IT"/>
        </w:rPr>
      </w:pPr>
      <w:proofErr w:type="gramStart"/>
      <w:r w:rsidRPr="004046D7">
        <w:rPr>
          <w:bdr w:val="single" w:sz="4" w:space="0" w:color="auto"/>
          <w:shd w:val="clear" w:color="auto" w:fill="D9D9D9" w:themeFill="background1" w:themeFillShade="D9"/>
          <w:lang w:val="it-IT"/>
        </w:rPr>
        <w:t>X</w:t>
      </w:r>
      <w:r w:rsidRPr="004046D7">
        <w:rPr>
          <w:bdr w:val="single" w:sz="4" w:space="0" w:color="auto"/>
          <w:lang w:val="it-IT"/>
        </w:rPr>
        <w:t xml:space="preserve"> </w:t>
      </w:r>
      <w:r w:rsidRPr="004046D7">
        <w:rPr>
          <w:lang w:val="it-IT"/>
        </w:rPr>
        <w:t xml:space="preserve"> CCTP</w:t>
      </w:r>
      <w:proofErr w:type="gramEnd"/>
      <w:r w:rsidRPr="004046D7">
        <w:rPr>
          <w:lang w:val="it-IT"/>
        </w:rPr>
        <w:t xml:space="preserve"> n°25-1 GC NETT IT </w:t>
      </w:r>
      <w:proofErr w:type="gramStart"/>
      <w:r w:rsidRPr="004046D7">
        <w:rPr>
          <w:lang w:val="it-IT"/>
        </w:rPr>
        <w:t>lotto  n</w:t>
      </w:r>
      <w:proofErr w:type="gramEnd"/>
      <w:r w:rsidRPr="004046D7">
        <w:rPr>
          <w:lang w:val="it-IT"/>
        </w:rPr>
        <w:t>°</w:t>
      </w:r>
      <w:proofErr w:type="gramStart"/>
      <w:r w:rsidRPr="004046D7">
        <w:rPr>
          <w:lang w:val="it-IT"/>
        </w:rPr>
        <w:t>… .</w:t>
      </w:r>
      <w:proofErr w:type="gramEnd"/>
      <w:r w:rsidRPr="004046D7">
        <w:rPr>
          <w:lang w:val="it-IT"/>
        </w:rPr>
        <w:t xml:space="preserve"> e relativi allegati;</w:t>
      </w:r>
    </w:p>
    <w:p w14:paraId="5BCC6328" w14:textId="531C9127" w:rsidR="00437701" w:rsidRPr="004046D7" w:rsidRDefault="004046D7">
      <w:pPr>
        <w:pStyle w:val="P68B1DB1-Normal6"/>
        <w:tabs>
          <w:tab w:val="left" w:pos="851"/>
        </w:tabs>
        <w:spacing w:before="120"/>
        <w:ind w:left="1135" w:hanging="284"/>
        <w:jc w:val="both"/>
        <w:rPr>
          <w:lang w:val="it-IT"/>
        </w:rPr>
      </w:pPr>
      <w:r w:rsidRPr="004046D7">
        <w:rPr>
          <w:bdr w:val="single" w:sz="4" w:space="0" w:color="auto"/>
          <w:shd w:val="clear" w:color="auto" w:fill="D9D9D9" w:themeFill="background1" w:themeFillShade="D9"/>
          <w:lang w:val="it-IT"/>
        </w:rPr>
        <w:t>X</w:t>
      </w:r>
      <w:r w:rsidRPr="004046D7">
        <w:rPr>
          <w:bdr w:val="single" w:sz="4" w:space="0" w:color="auto"/>
          <w:lang w:val="it-IT"/>
        </w:rPr>
        <w:t xml:space="preserve"> </w:t>
      </w:r>
      <w:r w:rsidRPr="004046D7">
        <w:rPr>
          <w:lang w:val="it-IT"/>
        </w:rPr>
        <w:t xml:space="preserve"> Altri: documenti elencati all'articolo 5 del CCAP di cui sopra </w:t>
      </w:r>
    </w:p>
    <w:p w14:paraId="4B04EE9D" w14:textId="77777777" w:rsidR="00437701" w:rsidRPr="004046D7" w:rsidRDefault="00437701">
      <w:pPr>
        <w:jc w:val="both"/>
        <w:rPr>
          <w:rFonts w:ascii="Marianne" w:hAnsi="Marianne" w:cs="Arial"/>
          <w:lang w:val="it-IT"/>
        </w:rPr>
      </w:pPr>
    </w:p>
    <w:p w14:paraId="1742EB42" w14:textId="77777777" w:rsidR="00437701" w:rsidRPr="004046D7" w:rsidRDefault="004046D7">
      <w:pPr>
        <w:pStyle w:val="P68B1DB1-Normal6"/>
        <w:jc w:val="both"/>
        <w:rPr>
          <w:lang w:val="it-IT"/>
        </w:rPr>
      </w:pPr>
      <w:r w:rsidRPr="004046D7">
        <w:rPr>
          <w:lang w:val="it-IT"/>
        </w:rPr>
        <w:t>e in conformità con le loro clausole e disposizioni,</w:t>
      </w:r>
    </w:p>
    <w:p w14:paraId="7D47FDDE" w14:textId="77777777" w:rsidR="00437701" w:rsidRPr="004046D7" w:rsidRDefault="00437701">
      <w:pPr>
        <w:jc w:val="both"/>
        <w:rPr>
          <w:rFonts w:ascii="Marianne" w:hAnsi="Marianne" w:cs="Arial"/>
          <w:lang w:val="it-IT"/>
        </w:rPr>
      </w:pPr>
    </w:p>
    <w:p w14:paraId="4DE32502" w14:textId="77777777" w:rsidR="00437701" w:rsidRPr="004046D7" w:rsidRDefault="004046D7">
      <w:pPr>
        <w:pStyle w:val="P68B1DB1-Normal6"/>
        <w:ind w:left="851"/>
        <w:jc w:val="both"/>
        <w:rPr>
          <w:lang w:val="it-IT"/>
        </w:rPr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Il firmatario</w:t>
      </w:r>
    </w:p>
    <w:p w14:paraId="1E0FA534" w14:textId="77777777" w:rsidR="00437701" w:rsidRPr="004046D7" w:rsidRDefault="004046D7">
      <w:pPr>
        <w:pStyle w:val="P68B1DB1-Normal6"/>
        <w:spacing w:before="120"/>
        <w:ind w:left="1701"/>
        <w:jc w:val="both"/>
        <w:rPr>
          <w:lang w:val="it-IT"/>
        </w:rPr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si impegna, sulla base della propria offerta e per proprio conto;</w:t>
      </w:r>
    </w:p>
    <w:p w14:paraId="2BA87E56" w14:textId="3173D5BC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[Indicare il nome commerciale e la denominazione sociale del candidato, gli indirizzi della sua sede e della sua sede legale (se diversa da quella della sede), il suo indirizzo e-mail, i numeri di telefono e fax e il suo numero SIRET.]</w:t>
      </w:r>
    </w:p>
    <w:p w14:paraId="7A03803B" w14:textId="77777777" w:rsidR="00437701" w:rsidRPr="004046D7" w:rsidRDefault="00437701">
      <w:pPr>
        <w:jc w:val="both"/>
        <w:rPr>
          <w:rFonts w:ascii="Marianne" w:hAnsi="Marianne" w:cs="Arial"/>
          <w:lang w:val="it-IT"/>
        </w:rPr>
      </w:pPr>
    </w:p>
    <w:p w14:paraId="735B5336" w14:textId="77777777" w:rsidR="00437701" w:rsidRPr="004046D7" w:rsidRDefault="004046D7">
      <w:pPr>
        <w:pStyle w:val="P68B1DB1-Normal6"/>
        <w:ind w:left="1701"/>
        <w:jc w:val="both"/>
        <w:rPr>
          <w:lang w:val="it-IT"/>
        </w:rPr>
      </w:pPr>
      <w: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impegna la società ……………………… sulla base della sua offerta;</w:t>
      </w:r>
    </w:p>
    <w:p w14:paraId="11944185" w14:textId="77777777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[Indicare il nome commerciale e la denominazione sociale del candidato, gli indirizzi del suo stabilimento e della sua sede legale (se diversa da quella dello stabilimento), il suo indirizzo e-mail, i numeri di telefono e fax e il numero SIRET.]</w:t>
      </w:r>
    </w:p>
    <w:p w14:paraId="7FA24B60" w14:textId="77777777" w:rsidR="00437701" w:rsidRPr="004046D7" w:rsidRDefault="00437701">
      <w:pPr>
        <w:pStyle w:val="fcase1ertab"/>
        <w:ind w:left="0" w:firstLine="0"/>
        <w:rPr>
          <w:rFonts w:ascii="Marianne" w:hAnsi="Marianne" w:cs="Arial"/>
          <w:lang w:val="it-IT"/>
        </w:rPr>
      </w:pPr>
    </w:p>
    <w:p w14:paraId="1032ADB2" w14:textId="77777777" w:rsidR="00437701" w:rsidRPr="004046D7" w:rsidRDefault="004046D7">
      <w:pPr>
        <w:pStyle w:val="P68B1DB1-fcase1ertab15"/>
        <w:tabs>
          <w:tab w:val="left" w:pos="851"/>
        </w:tabs>
        <w:spacing w:before="120"/>
        <w:ind w:left="851" w:firstLine="0"/>
        <w:rPr>
          <w:i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Tutti i membri del raggruppamento si impegnano, sulla base dell'offerta del raggruppamento;</w:t>
      </w:r>
    </w:p>
    <w:p w14:paraId="033E370C" w14:textId="77777777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[Indicare il nome commerciale e la denominazione sociale di ciascun membro del raggruppamento, gli indirizzi del suo stabilimento e della sua sede legale (se diversa da quella dello stabilimento), il suo indirizzo e-mail, i suoi numeri di telefono e di fax e il suo numero SIRET.]</w:t>
      </w:r>
    </w:p>
    <w:p w14:paraId="18076935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lang w:val="it-IT"/>
        </w:rPr>
      </w:pPr>
    </w:p>
    <w:p w14:paraId="26AA99B4" w14:textId="75867129" w:rsidR="00437701" w:rsidRPr="004046D7" w:rsidRDefault="004046D7">
      <w:pPr>
        <w:pStyle w:val="P68B1DB1-fcase1ertab15"/>
        <w:tabs>
          <w:tab w:val="left" w:pos="851"/>
        </w:tabs>
        <w:ind w:left="0" w:firstLine="0"/>
        <w:rPr>
          <w:lang w:val="it-IT"/>
        </w:rPr>
      </w:pPr>
      <w:r w:rsidRPr="004046D7">
        <w:rPr>
          <w:lang w:val="it-IT"/>
        </w:rPr>
        <w:t>a eseguire le prestazioni richieste, al prezzo indicato nel quadro finanziario.</w:t>
      </w:r>
    </w:p>
    <w:p w14:paraId="79D763BB" w14:textId="77777777" w:rsidR="00437701" w:rsidRPr="004046D7" w:rsidRDefault="00437701">
      <w:pPr>
        <w:tabs>
          <w:tab w:val="left" w:pos="568"/>
          <w:tab w:val="left" w:pos="851"/>
        </w:tabs>
        <w:ind w:right="-69"/>
        <w:jc w:val="center"/>
        <w:rPr>
          <w:rFonts w:ascii="Marianne" w:hAnsi="Marianne" w:cs="Arial"/>
          <w:lang w:val="it-IT"/>
        </w:rPr>
      </w:pPr>
    </w:p>
    <w:p w14:paraId="5719F8DD" w14:textId="5DC487D2" w:rsidR="00437701" w:rsidRPr="004046D7" w:rsidRDefault="004046D7">
      <w:pPr>
        <w:pStyle w:val="P68B1DB1-Normal6"/>
        <w:tabs>
          <w:tab w:val="left" w:pos="568"/>
          <w:tab w:val="left" w:pos="851"/>
        </w:tabs>
        <w:jc w:val="both"/>
        <w:rPr>
          <w:lang w:val="it-IT"/>
        </w:rPr>
      </w:pPr>
      <w:r w:rsidRPr="004046D7">
        <w:rPr>
          <w:lang w:val="it-IT"/>
        </w:rPr>
        <w:t xml:space="preserve">Data di determinazione dei prezzi: data di presentazione </w:t>
      </w:r>
      <w:r w:rsidRPr="005F10FC">
        <w:rPr>
          <w:lang w:val="it-IT"/>
        </w:rPr>
        <w:t>delle offerte 22/12/2025</w:t>
      </w:r>
    </w:p>
    <w:p w14:paraId="1A6D20E9" w14:textId="77777777" w:rsidR="00437701" w:rsidRPr="004046D7" w:rsidRDefault="00437701">
      <w:pPr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rPr>
          <w:rFonts w:ascii="Marianne" w:hAnsi="Marianne" w:cs="Arial"/>
          <w:highlight w:val="yellow"/>
          <w:lang w:val="it-IT"/>
        </w:rPr>
      </w:pPr>
    </w:p>
    <w:p w14:paraId="67945053" w14:textId="7EBA304F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rPr>
          <w:lang w:val="it-IT"/>
        </w:rPr>
      </w:pPr>
      <w:r w:rsidRPr="004046D7">
        <w:rPr>
          <w:lang w:val="it-IT"/>
        </w:rPr>
        <w:t>Importo al netto delle imposte in cifre:</w:t>
      </w:r>
      <w:r w:rsidRPr="004046D7">
        <w:rPr>
          <w:lang w:val="it-IT"/>
        </w:rPr>
        <w:tab/>
      </w:r>
      <w:r w:rsidRPr="004046D7">
        <w:rPr>
          <w:lang w:val="it-IT"/>
        </w:rPr>
        <w:tab/>
        <w:t>€</w:t>
      </w:r>
    </w:p>
    <w:p w14:paraId="65968052" w14:textId="1F311E9E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jc w:val="both"/>
        <w:rPr>
          <w:lang w:val="it-IT"/>
        </w:rPr>
      </w:pPr>
      <w:r w:rsidRPr="004046D7">
        <w:rPr>
          <w:lang w:val="it-IT"/>
        </w:rPr>
        <w:t>Importo al netto delle imposte in lettere:</w:t>
      </w:r>
      <w:r w:rsidRPr="004046D7">
        <w:rPr>
          <w:lang w:val="it-IT"/>
        </w:rPr>
        <w:tab/>
      </w:r>
      <w:r w:rsidRPr="004046D7">
        <w:rPr>
          <w:lang w:val="it-IT"/>
        </w:rPr>
        <w:tab/>
        <w:t>€</w:t>
      </w:r>
    </w:p>
    <w:p w14:paraId="3C0DB9A5" w14:textId="770AD47B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rPr>
          <w:lang w:val="it-IT"/>
        </w:rPr>
      </w:pPr>
      <w:r w:rsidRPr="004046D7">
        <w:rPr>
          <w:lang w:val="it-IT"/>
        </w:rPr>
        <w:tab/>
      </w:r>
    </w:p>
    <w:p w14:paraId="7597CB7A" w14:textId="003F807E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right" w:pos="9072"/>
        </w:tabs>
        <w:jc w:val="both"/>
        <w:rPr>
          <w:lang w:val="it-IT"/>
        </w:rPr>
      </w:pPr>
      <w:r w:rsidRPr="004046D7">
        <w:rPr>
          <w:lang w:val="it-IT"/>
        </w:rPr>
        <w:t>Aliquota IVA (indicativa):</w:t>
      </w:r>
      <w:r w:rsidRPr="004046D7">
        <w:rPr>
          <w:lang w:val="it-IT"/>
        </w:rPr>
        <w:tab/>
        <w:t xml:space="preserve">……………………………….% </w:t>
      </w:r>
    </w:p>
    <w:p w14:paraId="5B65EDAC" w14:textId="4737A0DB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left" w:pos="5670"/>
          <w:tab w:val="right" w:pos="9072"/>
        </w:tabs>
        <w:jc w:val="both"/>
        <w:rPr>
          <w:lang w:val="it-IT"/>
        </w:rPr>
      </w:pPr>
      <w:r w:rsidRPr="004046D7">
        <w:rPr>
          <w:lang w:val="it-IT"/>
        </w:rPr>
        <w:t>Altra(e) imposta(e) (importo)</w:t>
      </w:r>
      <w:r w:rsidRPr="004046D7">
        <w:rPr>
          <w:lang w:val="it-IT"/>
        </w:rPr>
        <w:tab/>
        <w:t>:…………………………………..</w:t>
      </w:r>
    </w:p>
    <w:p w14:paraId="27437EF1" w14:textId="77777777" w:rsidR="00437701" w:rsidRPr="004046D7" w:rsidRDefault="00437701">
      <w:pPr>
        <w:tabs>
          <w:tab w:val="left" w:pos="568"/>
          <w:tab w:val="left" w:pos="851"/>
        </w:tabs>
        <w:jc w:val="both"/>
        <w:rPr>
          <w:rFonts w:ascii="Marianne" w:hAnsi="Marianne" w:cs="Arial"/>
          <w:lang w:val="it-IT"/>
        </w:rPr>
      </w:pPr>
    </w:p>
    <w:p w14:paraId="6369ABDB" w14:textId="4AA7288E" w:rsidR="00437701" w:rsidRPr="004046D7" w:rsidRDefault="004046D7">
      <w:pPr>
        <w:pStyle w:val="P68B1DB1-Normal6"/>
        <w:tabs>
          <w:tab w:val="left" w:pos="568"/>
          <w:tab w:val="left" w:pos="851"/>
        </w:tabs>
        <w:ind w:right="-69"/>
        <w:jc w:val="both"/>
        <w:rPr>
          <w:lang w:val="it-IT"/>
        </w:rPr>
      </w:pPr>
      <w:r w:rsidRPr="004046D7">
        <w:rPr>
          <w:lang w:val="it-IT"/>
        </w:rPr>
        <w:t>L'unità monetaria utilizzata per il presente appalto pubblico è l'euro.</w:t>
      </w:r>
    </w:p>
    <w:p w14:paraId="44095CFE" w14:textId="66B394D9" w:rsidR="00437701" w:rsidRPr="004046D7" w:rsidRDefault="004046D7">
      <w:pPr>
        <w:pStyle w:val="P68B1DB1-Normal6"/>
        <w:tabs>
          <w:tab w:val="left" w:pos="568"/>
          <w:tab w:val="left" w:pos="851"/>
        </w:tabs>
        <w:ind w:right="-69"/>
        <w:jc w:val="both"/>
        <w:rPr>
          <w:lang w:val="it-IT"/>
        </w:rPr>
      </w:pPr>
      <w:r w:rsidRPr="004046D7">
        <w:rPr>
          <w:lang w:val="it-IT"/>
        </w:rPr>
        <w:t>Il regime di applicazione o di esenzione IVA sarà specificato da ciascuna entità.</w:t>
      </w:r>
    </w:p>
    <w:p w14:paraId="11612DA5" w14:textId="16498FFB" w:rsidR="00437701" w:rsidRPr="004046D7" w:rsidRDefault="004046D7">
      <w:pPr>
        <w:pStyle w:val="P68B1DB1-Normal6"/>
        <w:tabs>
          <w:tab w:val="left" w:pos="568"/>
          <w:tab w:val="left" w:pos="851"/>
        </w:tabs>
        <w:ind w:right="-69"/>
        <w:jc w:val="both"/>
        <w:rPr>
          <w:lang w:val="it-IT"/>
        </w:rPr>
      </w:pPr>
      <w:r w:rsidRPr="004046D7">
        <w:rPr>
          <w:lang w:val="it-IT"/>
        </w:rPr>
        <w:t>Nessuna delle entità è "sostituto d'imposta".</w:t>
      </w:r>
    </w:p>
    <w:p w14:paraId="67F2D543" w14:textId="77777777" w:rsidR="00437701" w:rsidRPr="004046D7" w:rsidRDefault="00437701">
      <w:pPr>
        <w:rPr>
          <w:rFonts w:ascii="Marianne" w:hAnsi="Marianne" w:cs="Arial"/>
          <w:b/>
          <w:sz w:val="22"/>
          <w:lang w:val="it-IT"/>
        </w:rPr>
      </w:pPr>
    </w:p>
    <w:p w14:paraId="69EC49F9" w14:textId="77777777" w:rsidR="00437701" w:rsidRPr="004046D7" w:rsidRDefault="004046D7">
      <w:pPr>
        <w:pStyle w:val="P68B1DB1-Normal16"/>
        <w:tabs>
          <w:tab w:val="left" w:pos="851"/>
          <w:tab w:val="left" w:pos="6237"/>
        </w:tabs>
        <w:rPr>
          <w:lang w:val="it-IT"/>
        </w:rPr>
      </w:pPr>
      <w:r w:rsidRPr="004046D7">
        <w:rPr>
          <w:lang w:val="it-IT"/>
        </w:rPr>
        <w:t>B2 - Natura del raggruppamento e, in caso di raggruppamento congiunto, ripartizione delle prestazioni:</w:t>
      </w:r>
    </w:p>
    <w:p w14:paraId="28DEBF1C" w14:textId="77777777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(in caso di raggruppamento di operatori economici.)</w:t>
      </w:r>
    </w:p>
    <w:p w14:paraId="04564CFF" w14:textId="77777777" w:rsidR="00437701" w:rsidRPr="004046D7" w:rsidRDefault="00437701">
      <w:pPr>
        <w:tabs>
          <w:tab w:val="left" w:pos="851"/>
          <w:tab w:val="left" w:pos="6237"/>
        </w:tabs>
        <w:rPr>
          <w:rFonts w:ascii="Marianne" w:hAnsi="Marianne" w:cs="Arial"/>
          <w:i/>
          <w:sz w:val="18"/>
          <w:lang w:val="it-IT"/>
        </w:rPr>
      </w:pPr>
    </w:p>
    <w:p w14:paraId="7DD49279" w14:textId="77777777" w:rsidR="00437701" w:rsidRPr="004046D7" w:rsidRDefault="004046D7">
      <w:pPr>
        <w:pStyle w:val="P68B1DB1-fcase1ertab15"/>
        <w:tabs>
          <w:tab w:val="left" w:pos="851"/>
        </w:tabs>
        <w:ind w:left="0" w:firstLine="0"/>
        <w:rPr>
          <w:lang w:val="it-IT"/>
        </w:rPr>
      </w:pPr>
      <w:r w:rsidRPr="004046D7">
        <w:rPr>
          <w:lang w:val="it-IT"/>
        </w:rPr>
        <w:t>Per l'esecuzione dell'appalto o dell'accordo quadro, il raggruppamento di operatori economici è:</w:t>
      </w:r>
    </w:p>
    <w:p w14:paraId="5F0422DE" w14:textId="77777777" w:rsidR="00437701" w:rsidRPr="004046D7" w:rsidRDefault="004046D7">
      <w:pPr>
        <w:pStyle w:val="P68B1DB1-fcase1ertab17"/>
        <w:tabs>
          <w:tab w:val="left" w:pos="851"/>
        </w:tabs>
        <w:rPr>
          <w:lang w:val="it-IT"/>
        </w:rPr>
      </w:pPr>
      <w:r w:rsidRPr="004046D7">
        <w:rPr>
          <w:lang w:val="it-IT"/>
        </w:rPr>
        <w:lastRenderedPageBreak/>
        <w:t>(Spuntare la casella corrispondente.)</w:t>
      </w:r>
    </w:p>
    <w:p w14:paraId="3CBA82AE" w14:textId="77777777" w:rsidR="00437701" w:rsidRPr="004046D7" w:rsidRDefault="004046D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lang w:val="it-IT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i/>
          <w:lang w:val="it-IT"/>
        </w:rPr>
        <w:t xml:space="preserve"> </w:t>
      </w:r>
      <w:r w:rsidRPr="004046D7">
        <w:rPr>
          <w:rFonts w:ascii="Marianne" w:hAnsi="Marianne" w:cs="Arial"/>
          <w:lang w:val="it-IT"/>
        </w:rPr>
        <w:t>congiunto</w:t>
      </w:r>
      <w:r w:rsidRPr="004046D7">
        <w:rPr>
          <w:rFonts w:ascii="Marianne" w:hAnsi="Marianne" w:cs="Arial"/>
          <w:lang w:val="it-IT"/>
        </w:rPr>
        <w:tab/>
      </w:r>
      <w:r w:rsidRPr="004046D7">
        <w:rPr>
          <w:rFonts w:ascii="Marianne" w:hAnsi="Marianne" w:cs="Arial"/>
          <w:lang w:val="it-IT"/>
        </w:rPr>
        <w:tab/>
        <w:t>O</w:t>
      </w:r>
      <w:r w:rsidRPr="004046D7">
        <w:rPr>
          <w:rFonts w:ascii="Marianne" w:hAnsi="Marianne" w:cs="Arial"/>
          <w:lang w:val="it-IT"/>
        </w:rPr>
        <w:tab/>
      </w:r>
      <w:r w:rsidRPr="004046D7">
        <w:rPr>
          <w:rFonts w:ascii="Marianne" w:hAnsi="Marianne" w:cs="Arial"/>
          <w:lang w:val="it-IT"/>
        </w:rPr>
        <w:tab/>
      </w: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lang w:val="it-IT"/>
        </w:rPr>
        <w:t xml:space="preserve"> solidale</w:t>
      </w:r>
    </w:p>
    <w:p w14:paraId="5A34137E" w14:textId="77777777" w:rsidR="00437701" w:rsidRPr="004046D7" w:rsidRDefault="00437701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Marianne" w:hAnsi="Marianne" w:cs="Arial"/>
          <w:lang w:val="it-IT"/>
        </w:rPr>
      </w:pPr>
    </w:p>
    <w:p w14:paraId="1ADCB127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(I membri del raggruppamento congiunto indicano nella tabella seguente la ripartizione delle prestazioni che ciascuno di essi si impegna a realizzare.)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437701" w:rsidRPr="005F10FC" w14:paraId="043E8035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4D99F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 xml:space="preserve">Designazione dei membri </w:t>
            </w:r>
          </w:p>
          <w:p w14:paraId="469D61EF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 raggruppamento congiunto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2D801" w14:textId="77777777" w:rsidR="00437701" w:rsidRPr="004046D7" w:rsidRDefault="004046D7">
            <w:pPr>
              <w:pStyle w:val="P68B1DB1-Titre519"/>
              <w:tabs>
                <w:tab w:val="left" w:pos="851"/>
              </w:tabs>
              <w:ind w:left="0" w:hanging="1008"/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Servizi forniti dai membri</w:t>
            </w:r>
          </w:p>
          <w:p w14:paraId="33E57176" w14:textId="77777777" w:rsidR="00437701" w:rsidRPr="004046D7" w:rsidRDefault="004046D7">
            <w:pPr>
              <w:pStyle w:val="P68B1DB1-Titre519"/>
              <w:tabs>
                <w:tab w:val="left" w:pos="851"/>
              </w:tabs>
              <w:ind w:left="0" w:hanging="1008"/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 raggruppamento congiunto</w:t>
            </w:r>
          </w:p>
        </w:tc>
      </w:tr>
      <w:tr w:rsidR="00437701" w:rsidRPr="005F10FC" w14:paraId="292E2B27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C9178A" w14:textId="77777777" w:rsidR="00437701" w:rsidRPr="004046D7" w:rsidRDefault="00437701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Arial"/>
                <w:b/>
                <w:lang w:val="it-IT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99025D" w14:textId="77777777" w:rsidR="00437701" w:rsidRDefault="004046D7">
            <w:pPr>
              <w:pStyle w:val="P68B1DB1-Normal18"/>
              <w:tabs>
                <w:tab w:val="left" w:pos="851"/>
              </w:tabs>
              <w:jc w:val="center"/>
            </w:pPr>
            <w:r>
              <w:t>Natura della prestazione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CA616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 xml:space="preserve">Importo IVA esclusa </w:t>
            </w:r>
          </w:p>
          <w:p w14:paraId="607CA761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della prestazione</w:t>
            </w:r>
          </w:p>
        </w:tc>
      </w:tr>
      <w:tr w:rsidR="00437701" w:rsidRPr="005F10FC" w14:paraId="7EE12410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B3A34C2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306DC28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938B0BE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</w:tr>
      <w:tr w:rsidR="00437701" w:rsidRPr="005F10FC" w14:paraId="244F7582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</w:tcPr>
          <w:p w14:paraId="1E317F1D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6BE63467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79754E72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</w:tr>
      <w:tr w:rsidR="00437701" w:rsidRPr="005F10FC" w14:paraId="3A73199A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75BCD14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7D72B5E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4A78A57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</w:tr>
    </w:tbl>
    <w:p w14:paraId="4F3441F8" w14:textId="77777777" w:rsidR="00437701" w:rsidRPr="004046D7" w:rsidRDefault="00437701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Arial"/>
          <w:lang w:val="it-IT"/>
        </w:rPr>
      </w:pPr>
    </w:p>
    <w:p w14:paraId="22D3AD86" w14:textId="77777777" w:rsidR="00437701" w:rsidRPr="004046D7" w:rsidRDefault="004046D7">
      <w:pPr>
        <w:pStyle w:val="P68B1DB1-Titre213"/>
        <w:tabs>
          <w:tab w:val="left" w:pos="2268"/>
        </w:tabs>
        <w:rPr>
          <w:lang w:val="it-IT"/>
        </w:rPr>
      </w:pPr>
      <w:r w:rsidRPr="004046D7">
        <w:rPr>
          <w:lang w:val="it-IT"/>
        </w:rPr>
        <w:t>B3 - Conto/i da accreditare:</w:t>
      </w:r>
    </w:p>
    <w:p w14:paraId="2DB4ACC5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(Allegare uno o più estratti conto bancari in formato SEPA)</w:t>
      </w:r>
    </w:p>
    <w:p w14:paraId="0754D929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lang w:val="it-IT"/>
        </w:rPr>
      </w:pPr>
    </w:p>
    <w:p w14:paraId="5D1BBA55" w14:textId="77777777" w:rsidR="00437701" w:rsidRPr="004046D7" w:rsidRDefault="004046D7">
      <w:pPr>
        <w:pStyle w:val="P68B1DB1-fcasegauche20"/>
        <w:tabs>
          <w:tab w:val="left" w:pos="426"/>
        </w:tabs>
        <w:spacing w:after="0"/>
        <w:ind w:left="0" w:firstLine="0"/>
        <w:jc w:val="left"/>
        <w:rPr>
          <w:lang w:val="it-IT"/>
        </w:rPr>
      </w:pPr>
      <w:r>
        <w:rPr>
          <w:b/>
          <w:color w:val="FF0000"/>
          <w:position w:val="-2"/>
        </w:rPr>
        <w:sym w:font="Wingdings" w:char="F06E"/>
      </w:r>
      <w:r w:rsidRPr="004046D7">
        <w:rPr>
          <w:b/>
          <w:color w:val="FF0000"/>
          <w:position w:val="-2"/>
          <w:lang w:val="it-IT"/>
        </w:rPr>
        <w:t xml:space="preserve">  </w:t>
      </w:r>
      <w:r w:rsidRPr="004046D7">
        <w:rPr>
          <w:lang w:val="it-IT"/>
        </w:rPr>
        <w:t>Nome dell'istituto bancario:</w:t>
      </w:r>
    </w:p>
    <w:p w14:paraId="0BC830D0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</w:p>
    <w:p w14:paraId="1A055E8D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</w:p>
    <w:p w14:paraId="5B090988" w14:textId="77777777" w:rsidR="00437701" w:rsidRPr="004046D7" w:rsidRDefault="004046D7">
      <w:pPr>
        <w:pStyle w:val="P68B1DB1-fcasegauche20"/>
        <w:tabs>
          <w:tab w:val="left" w:pos="426"/>
        </w:tabs>
        <w:spacing w:after="0"/>
        <w:ind w:left="0" w:firstLine="0"/>
        <w:jc w:val="left"/>
        <w:rPr>
          <w:lang w:val="it-IT"/>
        </w:rPr>
      </w:pPr>
      <w:r>
        <w:rPr>
          <w:b/>
          <w:color w:val="FF0000"/>
          <w:position w:val="-2"/>
        </w:rPr>
        <w:sym w:font="Wingdings" w:char="F06E"/>
      </w:r>
      <w:r w:rsidRPr="004046D7">
        <w:rPr>
          <w:b/>
          <w:color w:val="FF0000"/>
          <w:position w:val="-2"/>
          <w:lang w:val="it-IT"/>
        </w:rPr>
        <w:t xml:space="preserve">  </w:t>
      </w:r>
      <w:r w:rsidRPr="004046D7">
        <w:rPr>
          <w:lang w:val="it-IT"/>
        </w:rPr>
        <w:t>Numero di conto:</w:t>
      </w:r>
    </w:p>
    <w:p w14:paraId="04BF9D19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lang w:val="it-IT"/>
        </w:rPr>
      </w:pPr>
    </w:p>
    <w:p w14:paraId="45FA70C5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lang w:val="it-IT"/>
        </w:rPr>
      </w:pPr>
    </w:p>
    <w:p w14:paraId="33C5013F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lang w:val="it-IT"/>
        </w:rPr>
      </w:pPr>
    </w:p>
    <w:p w14:paraId="27CD92E6" w14:textId="77777777" w:rsidR="00437701" w:rsidRPr="004046D7" w:rsidRDefault="004046D7">
      <w:pPr>
        <w:pStyle w:val="P68B1DB1-Normal6"/>
        <w:tabs>
          <w:tab w:val="left" w:pos="426"/>
        </w:tabs>
        <w:spacing w:after="120"/>
        <w:jc w:val="both"/>
        <w:rPr>
          <w:i/>
          <w:lang w:val="it-IT"/>
        </w:rPr>
      </w:pPr>
      <w:r w:rsidRPr="004046D7">
        <w:rPr>
          <w:b/>
          <w:sz w:val="22"/>
          <w:lang w:val="it-IT"/>
        </w:rPr>
        <w:t>B4 - Anticipo</w:t>
      </w:r>
      <w:r w:rsidRPr="004046D7">
        <w:rPr>
          <w:b/>
          <w:lang w:val="it-IT"/>
        </w:rPr>
        <w:t> </w:t>
      </w:r>
      <w:r w:rsidRPr="004046D7">
        <w:rPr>
          <w:i/>
          <w:lang w:val="it-IT"/>
        </w:rPr>
        <w:t xml:space="preserve"> </w:t>
      </w:r>
    </w:p>
    <w:p w14:paraId="14894033" w14:textId="77777777" w:rsidR="00437701" w:rsidRPr="004046D7" w:rsidRDefault="00437701">
      <w:pPr>
        <w:tabs>
          <w:tab w:val="left" w:pos="426"/>
        </w:tabs>
        <w:rPr>
          <w:rFonts w:ascii="Marianne" w:hAnsi="Marianne" w:cs="Arial"/>
          <w:b/>
          <w:lang w:val="it-IT"/>
        </w:rPr>
      </w:pPr>
    </w:p>
    <w:p w14:paraId="78A4B9D4" w14:textId="77777777" w:rsidR="00437701" w:rsidRPr="005F10FC" w:rsidRDefault="004046D7">
      <w:pPr>
        <w:pStyle w:val="P68B1DB1-Normal6"/>
        <w:tabs>
          <w:tab w:val="left" w:pos="426"/>
        </w:tabs>
        <w:jc w:val="both"/>
        <w:rPr>
          <w:lang w:val="it-IT"/>
        </w:rPr>
      </w:pPr>
      <w:r w:rsidRPr="004046D7">
        <w:rPr>
          <w:lang w:val="it-IT"/>
        </w:rPr>
        <w:t xml:space="preserve">Un anticipo è versato al titolare e ai suoi eventuali subappaltatori ammessi al pagamento diretto, per </w:t>
      </w:r>
      <w:r w:rsidRPr="005F10FC">
        <w:rPr>
          <w:lang w:val="it-IT"/>
        </w:rPr>
        <w:t>ogni buono d'ordine di importo superiore a 50.000 € IVA esclusa e a partire dal momento in cui il termine di esecuzione è superiore a due (2) mesi.</w:t>
      </w:r>
    </w:p>
    <w:p w14:paraId="6279E71C" w14:textId="77777777" w:rsidR="00437701" w:rsidRPr="004046D7" w:rsidRDefault="004046D7">
      <w:pPr>
        <w:pStyle w:val="P68B1DB1-Normal6"/>
        <w:tabs>
          <w:tab w:val="left" w:pos="426"/>
        </w:tabs>
        <w:jc w:val="both"/>
        <w:rPr>
          <w:lang w:val="it-IT"/>
        </w:rPr>
      </w:pPr>
      <w:r w:rsidRPr="005F10FC">
        <w:rPr>
          <w:lang w:val="it-IT"/>
        </w:rPr>
        <w:t>Il tasso dell'anticipo è calcolato secondo le modalità dell'articolo R. 2191-6 e seguenti del Codice degli appalti</w:t>
      </w:r>
      <w:r w:rsidRPr="004046D7">
        <w:rPr>
          <w:lang w:val="it-IT"/>
        </w:rPr>
        <w:t xml:space="preserve"> pubblici.</w:t>
      </w:r>
    </w:p>
    <w:p w14:paraId="79A408FE" w14:textId="77777777" w:rsidR="00437701" w:rsidRPr="004046D7" w:rsidRDefault="004046D7">
      <w:pPr>
        <w:pStyle w:val="P68B1DB1-Normal6"/>
        <w:tabs>
          <w:tab w:val="left" w:pos="426"/>
        </w:tabs>
        <w:jc w:val="both"/>
        <w:rPr>
          <w:lang w:val="it-IT"/>
        </w:rPr>
      </w:pPr>
      <w:r w:rsidRPr="004046D7">
        <w:rPr>
          <w:lang w:val="it-IT"/>
        </w:rPr>
        <w:t xml:space="preserve">Il termine per il pagamento dell'anticipo decorre dall'emissione del buono d'ordine. </w:t>
      </w:r>
    </w:p>
    <w:p w14:paraId="6F4C331E" w14:textId="24F9E0BA" w:rsidR="00437701" w:rsidRPr="004046D7" w:rsidRDefault="004046D7">
      <w:pPr>
        <w:pStyle w:val="P68B1DB1-Normal6"/>
        <w:tabs>
          <w:tab w:val="left" w:pos="426"/>
        </w:tabs>
        <w:jc w:val="both"/>
        <w:rPr>
          <w:lang w:val="it-IT"/>
        </w:rPr>
      </w:pPr>
      <w:r w:rsidRPr="004046D7">
        <w:rPr>
          <w:lang w:val="it-IT"/>
        </w:rPr>
        <w:t>Il rimborso dell'anticipo viene effettuato secondo le modalità di cui agli articoli R.2191-11 e R.2191-12 del Codice degli appalti pubblici.</w:t>
      </w:r>
    </w:p>
    <w:p w14:paraId="5951EBF3" w14:textId="77777777" w:rsidR="00437701" w:rsidRPr="004046D7" w:rsidRDefault="00437701">
      <w:pPr>
        <w:tabs>
          <w:tab w:val="left" w:pos="426"/>
        </w:tabs>
        <w:jc w:val="both"/>
        <w:rPr>
          <w:rFonts w:ascii="Marianne" w:hAnsi="Marianne" w:cs="Arial"/>
          <w:b/>
          <w:lang w:val="it-IT"/>
        </w:rPr>
      </w:pPr>
    </w:p>
    <w:p w14:paraId="644B2B77" w14:textId="212EFB24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>C - Firma dell'offerta da parte del candidato</w:t>
      </w:r>
    </w:p>
    <w:p w14:paraId="32CF50B1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lang w:val="it-IT"/>
        </w:rPr>
      </w:pPr>
    </w:p>
    <w:p w14:paraId="565775AF" w14:textId="77777777" w:rsidR="00437701" w:rsidRPr="004046D7" w:rsidRDefault="004046D7">
      <w:pPr>
        <w:pStyle w:val="P68B1DB1-fcase1ertab21"/>
        <w:tabs>
          <w:tab w:val="left" w:pos="851"/>
        </w:tabs>
        <w:ind w:left="0" w:firstLine="0"/>
        <w:rPr>
          <w:i/>
          <w:sz w:val="18"/>
          <w:lang w:val="it-IT"/>
        </w:rPr>
      </w:pPr>
      <w:r w:rsidRPr="004046D7">
        <w:rPr>
          <w:lang w:val="it-IT"/>
        </w:rPr>
        <w:t>C1 - Firma del contratto o dell'accordo quadro da parte del titolare individuale:</w:t>
      </w:r>
    </w:p>
    <w:p w14:paraId="744A9D2D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lang w:val="it-IT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437701" w14:paraId="1DC081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CC90C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Cognome, nome e qualifica</w:t>
            </w:r>
          </w:p>
          <w:p w14:paraId="6739BB61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 firmatario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67957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Luogo e data della firma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D72C" w14:textId="77777777" w:rsidR="00437701" w:rsidRDefault="004046D7">
            <w:pPr>
              <w:pStyle w:val="P68B1DB1-Normal18"/>
              <w:tabs>
                <w:tab w:val="left" w:pos="851"/>
              </w:tabs>
              <w:jc w:val="center"/>
            </w:pPr>
            <w:r>
              <w:t>Firma</w:t>
            </w:r>
          </w:p>
        </w:tc>
      </w:tr>
      <w:tr w:rsidR="00437701" w14:paraId="32517D02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D2CA03D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40C3261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59492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</w:tbl>
    <w:p w14:paraId="7B3572A4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(*) Il firmatario deve avere il potere di impegnare la persona che rappresenta.</w:t>
      </w:r>
    </w:p>
    <w:p w14:paraId="4C7BF144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lang w:val="it-IT"/>
        </w:rPr>
      </w:pPr>
    </w:p>
    <w:p w14:paraId="49E3A8ED" w14:textId="77777777" w:rsidR="00437701" w:rsidRPr="004046D7" w:rsidRDefault="004046D7">
      <w:pPr>
        <w:pStyle w:val="P68B1DB1-fcase1ertab21"/>
        <w:tabs>
          <w:tab w:val="left" w:pos="851"/>
        </w:tabs>
        <w:ind w:left="0" w:firstLine="0"/>
        <w:rPr>
          <w:i/>
          <w:sz w:val="18"/>
          <w:lang w:val="it-IT"/>
        </w:rPr>
      </w:pPr>
      <w:r w:rsidRPr="004046D7">
        <w:rPr>
          <w:lang w:val="it-IT"/>
        </w:rPr>
        <w:t>C2 - Firma del contratto o dell'accordo quadro in caso di raggruppamento:</w:t>
      </w:r>
    </w:p>
    <w:p w14:paraId="3DD4632A" w14:textId="77777777" w:rsidR="00437701" w:rsidRPr="004046D7" w:rsidRDefault="00437701">
      <w:pPr>
        <w:tabs>
          <w:tab w:val="left" w:pos="851"/>
        </w:tabs>
        <w:jc w:val="both"/>
        <w:rPr>
          <w:rFonts w:ascii="Marianne" w:hAnsi="Marianne"/>
          <w:lang w:val="it-IT"/>
        </w:rPr>
      </w:pPr>
    </w:p>
    <w:p w14:paraId="17ED1EA6" w14:textId="77777777" w:rsidR="00437701" w:rsidRPr="004046D7" w:rsidRDefault="004046D7">
      <w:pPr>
        <w:pStyle w:val="P68B1DB1-Normal6"/>
        <w:tabs>
          <w:tab w:val="left" w:pos="851"/>
        </w:tabs>
        <w:rPr>
          <w:sz w:val="18"/>
          <w:lang w:val="it-IT"/>
        </w:rPr>
      </w:pPr>
      <w:r w:rsidRPr="004046D7">
        <w:rPr>
          <w:lang w:val="it-IT"/>
        </w:rPr>
        <w:lastRenderedPageBreak/>
        <w:t>I membri del raggruppamento di operatori economici designano il seguente mandatario:</w:t>
      </w:r>
    </w:p>
    <w:p w14:paraId="7EBD785A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[Indicare il nome commerciale e la denominazione sociale del mandatario]</w:t>
      </w:r>
    </w:p>
    <w:p w14:paraId="08450137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lang w:val="it-IT"/>
        </w:rPr>
      </w:pPr>
    </w:p>
    <w:p w14:paraId="5A4C502E" w14:textId="77777777" w:rsidR="00437701" w:rsidRPr="004046D7" w:rsidRDefault="004046D7">
      <w:pPr>
        <w:pStyle w:val="P68B1DB1-fcase1ertab15"/>
        <w:tabs>
          <w:tab w:val="left" w:pos="851"/>
        </w:tabs>
        <w:ind w:left="0" w:firstLine="0"/>
        <w:rPr>
          <w:lang w:val="it-IT"/>
        </w:rPr>
      </w:pPr>
      <w:r w:rsidRPr="004046D7">
        <w:rPr>
          <w:lang w:val="it-IT"/>
        </w:rPr>
        <w:t>In caso di raggruppamento congiunto, il mandatario del raggruppamento è:</w:t>
      </w:r>
    </w:p>
    <w:p w14:paraId="3CACCD34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(Spuntare la casella corrispondente.)</w:t>
      </w:r>
    </w:p>
    <w:p w14:paraId="4C490B39" w14:textId="77777777" w:rsidR="00437701" w:rsidRPr="004046D7" w:rsidRDefault="004046D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lang w:val="it-IT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i/>
          <w:lang w:val="it-IT"/>
        </w:rPr>
        <w:t xml:space="preserve"> </w:t>
      </w:r>
      <w:r w:rsidRPr="004046D7">
        <w:rPr>
          <w:rFonts w:ascii="Marianne" w:hAnsi="Marianne" w:cs="Arial"/>
          <w:lang w:val="it-IT"/>
        </w:rPr>
        <w:t>congiunto</w:t>
      </w:r>
      <w:r w:rsidRPr="004046D7">
        <w:rPr>
          <w:rFonts w:ascii="Marianne" w:hAnsi="Marianne" w:cs="Arial"/>
          <w:lang w:val="it-IT"/>
        </w:rPr>
        <w:tab/>
      </w:r>
      <w:r w:rsidRPr="004046D7">
        <w:rPr>
          <w:rFonts w:ascii="Marianne" w:hAnsi="Marianne" w:cs="Arial"/>
          <w:lang w:val="it-IT"/>
        </w:rPr>
        <w:tab/>
        <w:t>O</w:t>
      </w:r>
      <w:r w:rsidRPr="004046D7">
        <w:rPr>
          <w:rFonts w:ascii="Marianne" w:hAnsi="Marianne" w:cs="Arial"/>
          <w:lang w:val="it-IT"/>
        </w:rPr>
        <w:tab/>
      </w:r>
      <w:r w:rsidRPr="004046D7">
        <w:rPr>
          <w:rFonts w:ascii="Marianne" w:hAnsi="Marianne" w:cs="Arial"/>
          <w:lang w:val="it-IT"/>
        </w:rPr>
        <w:tab/>
      </w: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lang w:val="it-IT"/>
        </w:rPr>
        <w:t xml:space="preserve"> solidale</w:t>
      </w:r>
    </w:p>
    <w:p w14:paraId="2940608D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25C4C8B5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0954862C" w14:textId="77777777" w:rsidR="00437701" w:rsidRPr="004046D7" w:rsidRDefault="004046D7">
      <w:pPr>
        <w:pStyle w:val="P68B1DB1-fcasegauche22"/>
        <w:tabs>
          <w:tab w:val="left" w:pos="426"/>
          <w:tab w:val="left" w:pos="851"/>
        </w:tabs>
        <w:spacing w:after="0"/>
        <w:ind w:left="0" w:firstLine="0"/>
        <w:jc w:val="left"/>
        <w:rPr>
          <w:rFonts w:cs="Arial"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I membri del raggruppamento hanno conferito mandato al mandatario, che firma il presente atto di impegno:</w:t>
      </w:r>
    </w:p>
    <w:p w14:paraId="0AAC053A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(Spuntare la casella o le caselle corrispondenti.)</w:t>
      </w:r>
    </w:p>
    <w:p w14:paraId="0451413D" w14:textId="77777777" w:rsidR="00437701" w:rsidRPr="004046D7" w:rsidRDefault="0043770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</w:p>
    <w:p w14:paraId="3C40795B" w14:textId="77777777" w:rsidR="00437701" w:rsidRPr="004046D7" w:rsidRDefault="004046D7">
      <w:pPr>
        <w:pStyle w:val="P68B1DB1-Normal11"/>
        <w:tabs>
          <w:tab w:val="left" w:pos="851"/>
        </w:tabs>
        <w:ind w:left="1695" w:hanging="1695"/>
        <w:rPr>
          <w:rFonts w:cs="Arial"/>
          <w:lang w:val="it-IT"/>
        </w:rPr>
      </w:pPr>
      <w:r w:rsidRPr="004046D7">
        <w:rPr>
          <w:lang w:val="it-IT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ab/>
        <w:t>a firmare il presente atto di impegno in loro nome e per loro conto, a rappresentarli nei confronti dell'acquirente e a coordinare tutte le prestazioni;</w:t>
      </w:r>
    </w:p>
    <w:p w14:paraId="107C7ABE" w14:textId="77777777" w:rsidR="00437701" w:rsidRPr="004046D7" w:rsidRDefault="004046D7">
      <w:pPr>
        <w:pStyle w:val="P68B1DB1-fcase1ertab23"/>
        <w:ind w:left="0" w:firstLine="0"/>
        <w:jc w:val="left"/>
        <w:rPr>
          <w:rFonts w:ascii="Marianne" w:hAnsi="Marianne" w:cs="Arial"/>
          <w:lang w:val="it-IT"/>
        </w:rPr>
      </w:pP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Times New Roman"/>
          <w:color w:val="548DD4" w:themeColor="text2" w:themeTint="99"/>
          <w:sz w:val="16"/>
          <w:lang w:val="it-IT"/>
        </w:rPr>
        <w:t>(allegare i poteri in allegato al presente documento.)</w:t>
      </w:r>
    </w:p>
    <w:p w14:paraId="127D86F8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74AF978E" w14:textId="77777777" w:rsidR="00437701" w:rsidRPr="004046D7" w:rsidRDefault="004046D7">
      <w:pPr>
        <w:pStyle w:val="P68B1DB1-Normal11"/>
        <w:tabs>
          <w:tab w:val="left" w:pos="851"/>
        </w:tabs>
        <w:ind w:left="1701" w:hanging="850"/>
        <w:jc w:val="both"/>
        <w:rPr>
          <w:rFonts w:cs="Arial"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ab/>
        <w:t>a firmare, in loro nome e per loro conto, le successive modifiche dell'appalto pubblico o dell'accordo quadro;</w:t>
      </w:r>
    </w:p>
    <w:p w14:paraId="0F561D06" w14:textId="77777777" w:rsidR="00437701" w:rsidRPr="004046D7" w:rsidRDefault="004046D7">
      <w:pPr>
        <w:pStyle w:val="P68B1DB1-fcase1ertab23"/>
        <w:ind w:left="0" w:firstLine="0"/>
        <w:jc w:val="left"/>
        <w:rPr>
          <w:rFonts w:ascii="Marianne" w:hAnsi="Marianne" w:cs="Arial"/>
          <w:lang w:val="it-IT"/>
        </w:rPr>
      </w:pP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Times New Roman"/>
          <w:color w:val="548DD4" w:themeColor="text2" w:themeTint="99"/>
          <w:sz w:val="16"/>
          <w:lang w:val="it-IT"/>
        </w:rPr>
        <w:t>(allegare i poteri in allegato al presente documento.)</w:t>
      </w:r>
    </w:p>
    <w:p w14:paraId="75A41B29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33B2E5A3" w14:textId="77777777" w:rsidR="00437701" w:rsidRPr="004046D7" w:rsidRDefault="004046D7">
      <w:pPr>
        <w:tabs>
          <w:tab w:val="left" w:pos="851"/>
        </w:tabs>
        <w:ind w:left="1134" w:hanging="850"/>
        <w:rPr>
          <w:rFonts w:ascii="Marianne" w:hAnsi="Marianne" w:cs="Arial"/>
          <w:lang w:val="it-IT"/>
        </w:rPr>
      </w:pPr>
      <w:r w:rsidRPr="004046D7">
        <w:rPr>
          <w:rFonts w:ascii="Marianne" w:hAnsi="Marianne"/>
          <w:lang w:val="it-IT"/>
        </w:rPr>
        <w:tab/>
      </w: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i/>
          <w:lang w:val="it-IT"/>
        </w:rPr>
        <w:t xml:space="preserve"> </w:t>
      </w:r>
      <w:r w:rsidRPr="004046D7">
        <w:rPr>
          <w:rFonts w:ascii="Marianne" w:hAnsi="Marianne" w:cs="Arial"/>
          <w:lang w:val="it-IT"/>
        </w:rPr>
        <w:tab/>
        <w:t>hanno conferito mandato al mandatario alle condizioni definite dai poteri allegati.</w:t>
      </w:r>
    </w:p>
    <w:p w14:paraId="71206DDC" w14:textId="77777777" w:rsidR="00437701" w:rsidRPr="004046D7" w:rsidRDefault="00437701">
      <w:pPr>
        <w:tabs>
          <w:tab w:val="left" w:pos="851"/>
        </w:tabs>
        <w:ind w:left="1134" w:hanging="850"/>
        <w:rPr>
          <w:rFonts w:ascii="Marianne" w:hAnsi="Marianne" w:cs="Arial"/>
          <w:i/>
          <w:sz w:val="18"/>
          <w:lang w:val="it-IT"/>
        </w:rPr>
      </w:pPr>
    </w:p>
    <w:p w14:paraId="0423945A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i/>
          <w:sz w:val="18"/>
          <w:lang w:val="it-IT"/>
        </w:rPr>
      </w:pPr>
    </w:p>
    <w:p w14:paraId="63FEE4E2" w14:textId="77777777" w:rsidR="00437701" w:rsidRPr="004046D7" w:rsidRDefault="004046D7">
      <w:pPr>
        <w:pStyle w:val="P68B1DB1-Normal11"/>
        <w:tabs>
          <w:tab w:val="left" w:pos="851"/>
        </w:tabs>
        <w:rPr>
          <w:rFonts w:cs="Arial"/>
          <w:i/>
          <w:sz w:val="18"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I membri del raggruppamento, che sottoscrivono il presente atto di impegno:</w:t>
      </w:r>
    </w:p>
    <w:p w14:paraId="449FA80A" w14:textId="77777777" w:rsidR="00437701" w:rsidRPr="004046D7" w:rsidRDefault="004046D7">
      <w:pPr>
        <w:pStyle w:val="P68B1DB1-fcase1ertab14"/>
        <w:ind w:left="0" w:firstLine="0"/>
        <w:jc w:val="left"/>
        <w:rPr>
          <w:rFonts w:cs="Arial"/>
          <w:sz w:val="18"/>
          <w:lang w:val="it-IT"/>
        </w:rPr>
      </w:pPr>
      <w:r w:rsidRPr="004046D7">
        <w:rPr>
          <w:lang w:val="it-IT"/>
        </w:rPr>
        <w:t>(Spuntare la casella corrispondente.)</w:t>
      </w:r>
    </w:p>
    <w:p w14:paraId="3BFE5DBA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285E7719" w14:textId="77777777" w:rsidR="00437701" w:rsidRPr="004046D7" w:rsidRDefault="004046D7">
      <w:pPr>
        <w:pStyle w:val="P68B1DB1-Normal11"/>
        <w:tabs>
          <w:tab w:val="left" w:pos="851"/>
        </w:tabs>
        <w:ind w:left="1701" w:hanging="850"/>
        <w:jc w:val="both"/>
        <w:rPr>
          <w:rFonts w:cs="Arial"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ab/>
        <w:t>conferiscono mandato al mandatario, che lo accetta, di rappresentarli nei confronti dell'acquirente e di coordinare tutte le prestazioni;</w:t>
      </w:r>
    </w:p>
    <w:p w14:paraId="4B0BBB58" w14:textId="77777777" w:rsidR="00437701" w:rsidRPr="004046D7" w:rsidRDefault="00437701">
      <w:pPr>
        <w:tabs>
          <w:tab w:val="left" w:pos="851"/>
        </w:tabs>
        <w:ind w:left="1701" w:hanging="850"/>
        <w:jc w:val="both"/>
        <w:rPr>
          <w:rFonts w:ascii="Marianne" w:hAnsi="Marianne"/>
          <w:lang w:val="it-IT"/>
        </w:rPr>
      </w:pPr>
    </w:p>
    <w:p w14:paraId="1C1F00D4" w14:textId="77777777" w:rsidR="00437701" w:rsidRPr="004046D7" w:rsidRDefault="004046D7">
      <w:pPr>
        <w:tabs>
          <w:tab w:val="left" w:pos="851"/>
        </w:tabs>
        <w:ind w:left="1701" w:hanging="850"/>
        <w:jc w:val="both"/>
        <w:rPr>
          <w:rFonts w:ascii="Marianne" w:hAnsi="Marianne" w:cs="Arial"/>
          <w:lang w:val="it-IT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lang w:val="it-IT"/>
        </w:rPr>
        <w:tab/>
        <w:t>conferiscono mandato al mandatario, che lo accetta, a firmare, in loro nome e per loro conto, le successive modifiche dell'appalto o dell'accordo quadro;</w:t>
      </w:r>
    </w:p>
    <w:p w14:paraId="6C6F8108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0CB5FCB5" w14:textId="77777777" w:rsidR="00437701" w:rsidRPr="004046D7" w:rsidRDefault="004046D7">
      <w:pPr>
        <w:tabs>
          <w:tab w:val="left" w:pos="851"/>
        </w:tabs>
        <w:ind w:left="1134" w:hanging="850"/>
        <w:rPr>
          <w:rFonts w:ascii="Marianne" w:hAnsi="Marianne" w:cs="Arial"/>
          <w:i/>
          <w:sz w:val="18"/>
          <w:lang w:val="it-IT"/>
        </w:rPr>
      </w:pPr>
      <w:r w:rsidRPr="004046D7">
        <w:rPr>
          <w:rFonts w:ascii="Marianne" w:hAnsi="Marianne"/>
          <w:lang w:val="it-IT"/>
        </w:rPr>
        <w:tab/>
      </w: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i/>
          <w:lang w:val="it-IT"/>
        </w:rPr>
        <w:t xml:space="preserve"> </w:t>
      </w:r>
      <w:r w:rsidRPr="004046D7">
        <w:rPr>
          <w:rFonts w:ascii="Marianne" w:hAnsi="Marianne" w:cs="Arial"/>
          <w:lang w:val="it-IT"/>
        </w:rPr>
        <w:tab/>
        <w:t>conferiscono mandato al mandatario alle condizioni definite di seguito:</w:t>
      </w:r>
    </w:p>
    <w:p w14:paraId="133047A2" w14:textId="43507755" w:rsidR="00437701" w:rsidRPr="004046D7" w:rsidRDefault="004046D7">
      <w:pPr>
        <w:pStyle w:val="P68B1DB1-fcase1ertab23"/>
        <w:ind w:left="0" w:firstLine="0"/>
        <w:jc w:val="left"/>
        <w:rPr>
          <w:rFonts w:ascii="Marianne" w:hAnsi="Marianne" w:cs="Arial"/>
          <w:lang w:val="it-IT"/>
        </w:rPr>
      </w:pP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Times New Roman"/>
          <w:color w:val="548DD4" w:themeColor="text2" w:themeTint="99"/>
          <w:sz w:val="16"/>
          <w:lang w:val="it-IT"/>
        </w:rPr>
        <w:tab/>
      </w:r>
      <w:r w:rsidRPr="004046D7">
        <w:rPr>
          <w:rFonts w:ascii="Marianne" w:hAnsi="Marianne" w:cs="Times New Roman"/>
          <w:color w:val="548DD4" w:themeColor="text2" w:themeTint="99"/>
          <w:sz w:val="16"/>
          <w:lang w:val="it-IT"/>
        </w:rPr>
        <w:tab/>
        <w:t>(Fornire dettagli sulla portata del mandato.)</w:t>
      </w:r>
    </w:p>
    <w:p w14:paraId="3E38D4FD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437701" w14:paraId="376BD31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FBE29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Cognome, nome e qualifica</w:t>
            </w:r>
          </w:p>
          <w:p w14:paraId="7F3EF2F9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 firmatario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C309F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Luogo e data della firma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0878" w14:textId="77777777" w:rsidR="00437701" w:rsidRDefault="004046D7">
            <w:pPr>
              <w:pStyle w:val="P68B1DB1-Normal18"/>
              <w:tabs>
                <w:tab w:val="left" w:pos="851"/>
              </w:tabs>
              <w:jc w:val="center"/>
            </w:pPr>
            <w:r>
              <w:t>Firma</w:t>
            </w:r>
          </w:p>
        </w:tc>
      </w:tr>
      <w:tr w:rsidR="00437701" w14:paraId="0174C0F6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E8DD79F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295C66D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6EA315F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  <w:tr w:rsidR="00437701" w14:paraId="7FD3A6F6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771B60BA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705AA4B9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606E3AD3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  <w:tr w:rsidR="00437701" w14:paraId="2AD07570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75B9244C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5AB27E67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CA82CEF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  <w:tr w:rsidR="00437701" w14:paraId="1F320C0F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1A360E66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26D32830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0DB977B5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  <w:tr w:rsidR="00437701" w14:paraId="6893442A" w14:textId="77777777">
        <w:trPr>
          <w:trHeight w:val="65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E0562DB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AE495F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C4184E0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</w:tbl>
    <w:p w14:paraId="74AAE156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(*) Il firmatario deve avere il potere di impegnare la persona che rappresenta.</w:t>
      </w:r>
    </w:p>
    <w:p w14:paraId="3FBDEE3D" w14:textId="77777777" w:rsidR="00437701" w:rsidRPr="004046D7" w:rsidRDefault="00437701">
      <w:pPr>
        <w:pStyle w:val="fcase1ertab"/>
        <w:ind w:left="0" w:firstLine="0"/>
        <w:jc w:val="left"/>
        <w:rPr>
          <w:rFonts w:ascii="Marianne" w:hAnsi="Marianne" w:cs="Times New Roman"/>
          <w:i/>
          <w:color w:val="548DD4" w:themeColor="text2" w:themeTint="99"/>
          <w:sz w:val="16"/>
          <w:lang w:val="it-IT"/>
        </w:rPr>
      </w:pPr>
    </w:p>
    <w:p w14:paraId="5A939787" w14:textId="77777777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>D - Identificazione dell'amministrazione aggiudicatrice</w:t>
      </w:r>
    </w:p>
    <w:p w14:paraId="6B28F679" w14:textId="77777777" w:rsidR="00437701" w:rsidRPr="004046D7" w:rsidRDefault="00437701">
      <w:pPr>
        <w:rPr>
          <w:rFonts w:ascii="Marianne" w:hAnsi="Marianne" w:cs="Arial"/>
          <w:lang w:val="it-IT"/>
        </w:rPr>
      </w:pPr>
    </w:p>
    <w:p w14:paraId="7DE525D8" w14:textId="4DB48184" w:rsidR="00437701" w:rsidRPr="004046D7" w:rsidRDefault="004046D7">
      <w:pPr>
        <w:pStyle w:val="P68B1DB1-Titre124"/>
        <w:tabs>
          <w:tab w:val="left" w:pos="567"/>
        </w:tabs>
        <w:ind w:left="0"/>
        <w:jc w:val="both"/>
        <w:rPr>
          <w:b w:val="0"/>
          <w:lang w:val="it-IT"/>
        </w:rPr>
      </w:pPr>
      <w:r>
        <w:rPr>
          <w:color w:val="FF0000"/>
          <w:position w:val="-2"/>
        </w:rPr>
        <w:sym w:font="Wingdings" w:char="F06E"/>
      </w:r>
      <w:r w:rsidRPr="004046D7">
        <w:rPr>
          <w:color w:val="FF0000"/>
          <w:position w:val="-2"/>
          <w:lang w:val="it-IT"/>
        </w:rPr>
        <w:t xml:space="preserve"> </w:t>
      </w:r>
      <w:r w:rsidRPr="004046D7">
        <w:rPr>
          <w:position w:val="-2"/>
          <w:lang w:val="it-IT"/>
        </w:rPr>
        <w:t xml:space="preserve"> </w:t>
      </w:r>
      <w:r w:rsidRPr="004046D7">
        <w:rPr>
          <w:b w:val="0"/>
          <w:lang w:val="it-IT"/>
        </w:rPr>
        <w:t>Designazione dell'amministrazione aggiudicatrice:</w:t>
      </w:r>
    </w:p>
    <w:p w14:paraId="5AE9CC99" w14:textId="1728685C" w:rsidR="00437701" w:rsidRPr="004046D7" w:rsidRDefault="004046D7">
      <w:pPr>
        <w:pStyle w:val="P68B1DB1-Normal18"/>
        <w:jc w:val="both"/>
        <w:rPr>
          <w:lang w:val="it-IT"/>
        </w:rPr>
      </w:pPr>
      <w:r w:rsidRPr="004046D7">
        <w:rPr>
          <w:lang w:val="it-IT"/>
        </w:rPr>
        <w:t>Agenzia per l'Insegnamento Francese all'Estero, in qualità di coordinatrice del raggruppamento di ordini</w:t>
      </w:r>
    </w:p>
    <w:p w14:paraId="565AF09B" w14:textId="77777777" w:rsidR="00437701" w:rsidRPr="004046D7" w:rsidRDefault="004046D7">
      <w:pPr>
        <w:pStyle w:val="P68B1DB1-Normal6"/>
        <w:jc w:val="both"/>
        <w:rPr>
          <w:lang w:val="it-IT"/>
        </w:rPr>
      </w:pPr>
      <w:r w:rsidRPr="004046D7">
        <w:rPr>
          <w:lang w:val="it-IT"/>
        </w:rPr>
        <w:lastRenderedPageBreak/>
        <w:t>23, place de Catalogne</w:t>
      </w:r>
    </w:p>
    <w:p w14:paraId="79CD6124" w14:textId="77777777" w:rsidR="00437701" w:rsidRPr="004046D7" w:rsidRDefault="004046D7">
      <w:pPr>
        <w:pStyle w:val="P68B1DB1-Normal6"/>
        <w:jc w:val="both"/>
        <w:rPr>
          <w:lang w:val="it-IT"/>
        </w:rPr>
      </w:pPr>
      <w:r w:rsidRPr="004046D7">
        <w:rPr>
          <w:lang w:val="it-IT"/>
        </w:rPr>
        <w:t>75014 PARIGI</w:t>
      </w:r>
    </w:p>
    <w:p w14:paraId="5714A56D" w14:textId="77777777" w:rsidR="00437701" w:rsidRPr="004046D7" w:rsidRDefault="00437701">
      <w:pPr>
        <w:pStyle w:val="Intestazione"/>
        <w:tabs>
          <w:tab w:val="clear" w:pos="4536"/>
          <w:tab w:val="clear" w:pos="9072"/>
        </w:tabs>
        <w:jc w:val="both"/>
        <w:rPr>
          <w:rFonts w:ascii="Marianne" w:hAnsi="Marianne" w:cs="Arial"/>
          <w:lang w:val="it-IT"/>
        </w:rPr>
      </w:pPr>
    </w:p>
    <w:p w14:paraId="041F5EB0" w14:textId="77777777" w:rsidR="00437701" w:rsidRPr="004046D7" w:rsidRDefault="004046D7">
      <w:pPr>
        <w:pStyle w:val="P68B1DB1-Normal6"/>
        <w:tabs>
          <w:tab w:val="left" w:pos="426"/>
          <w:tab w:val="left" w:pos="5103"/>
        </w:tabs>
        <w:jc w:val="both"/>
        <w:rPr>
          <w:lang w:val="it-IT"/>
        </w:rPr>
      </w:pPr>
      <w:r>
        <w:rPr>
          <w:b/>
          <w:color w:val="FF0000"/>
          <w:position w:val="-2"/>
        </w:rPr>
        <w:sym w:font="Wingdings" w:char="F06E"/>
      </w:r>
      <w:r w:rsidRPr="004046D7">
        <w:rPr>
          <w:b/>
          <w:color w:val="FF0000"/>
          <w:position w:val="-2"/>
          <w:lang w:val="it-IT"/>
        </w:rPr>
        <w:t xml:space="preserve">  </w:t>
      </w:r>
      <w:r w:rsidRPr="004046D7">
        <w:rPr>
          <w:lang w:val="it-IT"/>
        </w:rPr>
        <w:t>Cognome, nome, qualifica del firmatario dell'appalto pubblico:</w:t>
      </w:r>
    </w:p>
    <w:p w14:paraId="1EFAE31A" w14:textId="0AC5BBC4" w:rsidR="00437701" w:rsidRPr="004046D7" w:rsidRDefault="004046D7">
      <w:pPr>
        <w:pStyle w:val="P68B1DB1-Normal6"/>
        <w:rPr>
          <w:lang w:val="it-IT"/>
        </w:rPr>
      </w:pPr>
      <w:r w:rsidRPr="004046D7">
        <w:rPr>
          <w:lang w:val="it-IT"/>
        </w:rPr>
        <w:t>Sig.ra SCHERER-EFFOSSE Claudia, Direttrice dell'Agenzia per l'Insegnamento francese all'estero</w:t>
      </w:r>
      <w:r w:rsidRPr="004046D7">
        <w:rPr>
          <w:color w:val="FF0000"/>
          <w:lang w:val="it-IT"/>
        </w:rPr>
        <w:t>.</w:t>
      </w:r>
    </w:p>
    <w:p w14:paraId="0B2DE6E1" w14:textId="77777777" w:rsidR="00437701" w:rsidRPr="004046D7" w:rsidRDefault="00437701">
      <w:pPr>
        <w:rPr>
          <w:rFonts w:ascii="Marianne" w:hAnsi="Marianne" w:cs="Arial"/>
          <w:lang w:val="it-IT"/>
        </w:rPr>
      </w:pPr>
    </w:p>
    <w:p w14:paraId="0846F424" w14:textId="257F9CE2" w:rsidR="00437701" w:rsidRPr="004046D7" w:rsidRDefault="004046D7">
      <w:pPr>
        <w:pStyle w:val="P68B1DB1-fcase2metab25"/>
        <w:ind w:left="0" w:firstLine="0"/>
        <w:rPr>
          <w:lang w:val="it-IT"/>
        </w:rPr>
      </w:pPr>
      <w:r>
        <w:rPr>
          <w:b/>
          <w:color w:val="FF0000"/>
          <w:position w:val="-2"/>
        </w:rPr>
        <w:sym w:font="Wingdings" w:char="F06E"/>
      </w:r>
      <w:r w:rsidRPr="004046D7">
        <w:rPr>
          <w:b/>
          <w:color w:val="FF0000"/>
          <w:position w:val="-2"/>
          <w:lang w:val="it-IT"/>
        </w:rPr>
        <w:t xml:space="preserve"> </w:t>
      </w:r>
      <w:r w:rsidRPr="004046D7">
        <w:rPr>
          <w:lang w:val="it-IT"/>
        </w:rPr>
        <w:t xml:space="preserve">Designazione e e-mail della persona autorizzata a fornire le informazioni. </w:t>
      </w:r>
    </w:p>
    <w:p w14:paraId="2510C399" w14:textId="55AB5F3F" w:rsidR="00437701" w:rsidRPr="004046D7" w:rsidRDefault="004046D7">
      <w:pPr>
        <w:pStyle w:val="P68B1DB1-fcase2metab25"/>
        <w:rPr>
          <w:lang w:val="it-IT"/>
        </w:rPr>
      </w:pPr>
      <w:r w:rsidRPr="004046D7">
        <w:rPr>
          <w:lang w:val="it-IT"/>
        </w:rPr>
        <w:t>Charlotte Bontemps, Assistente del Segretario Generale del Liceo Chateaubriand di Roma</w:t>
      </w:r>
    </w:p>
    <w:p w14:paraId="3CFA5017" w14:textId="481071A9" w:rsidR="00437701" w:rsidRPr="004046D7" w:rsidRDefault="004046D7">
      <w:pPr>
        <w:pStyle w:val="fcase2metab"/>
        <w:rPr>
          <w:rFonts w:ascii="Marianne" w:hAnsi="Marianne" w:cs="Arial"/>
          <w:lang w:val="it-IT"/>
        </w:rPr>
      </w:pPr>
      <w:hyperlink r:id="rId10" w:history="1">
        <w:r w:rsidRPr="004046D7">
          <w:rPr>
            <w:rStyle w:val="Collegamentoipertestuale"/>
            <w:rFonts w:ascii="Marianne" w:hAnsi="Marianne" w:cs="Arial"/>
            <w:lang w:val="it-IT"/>
          </w:rPr>
          <w:t>Charlotte.bontemps@aefe.fr</w:t>
        </w:r>
      </w:hyperlink>
      <w:r w:rsidRPr="004046D7">
        <w:rPr>
          <w:rFonts w:ascii="Marianne" w:hAnsi="Marianne" w:cs="Arial"/>
          <w:lang w:val="it-IT"/>
        </w:rPr>
        <w:t xml:space="preserve"> </w:t>
      </w:r>
    </w:p>
    <w:p w14:paraId="55D8D385" w14:textId="77777777" w:rsidR="00437701" w:rsidRPr="004046D7" w:rsidRDefault="00437701">
      <w:pPr>
        <w:pStyle w:val="fcase2metab"/>
        <w:rPr>
          <w:rFonts w:ascii="Marianne" w:hAnsi="Marianne" w:cs="Arial"/>
          <w:lang w:val="it-IT"/>
        </w:rPr>
      </w:pPr>
    </w:p>
    <w:p w14:paraId="33ECEAFD" w14:textId="2BB2618B" w:rsidR="00437701" w:rsidRPr="004046D7" w:rsidRDefault="004046D7">
      <w:pPr>
        <w:pStyle w:val="P68B1DB1-fcase2metab26"/>
        <w:ind w:left="0" w:firstLine="0"/>
        <w:rPr>
          <w:lang w:val="it-IT"/>
        </w:rPr>
      </w:pPr>
      <w:r>
        <w:sym w:font="Wingdings" w:char="F06E"/>
      </w:r>
      <w:r w:rsidRPr="004046D7">
        <w:rPr>
          <w:lang w:val="it-IT"/>
        </w:rPr>
        <w:t xml:space="preserve"> Nome, indirizzo, numero di telefono del contabile assegnatario:</w:t>
      </w:r>
    </w:p>
    <w:p w14:paraId="3613A817" w14:textId="0AFD6683" w:rsidR="00437701" w:rsidRPr="004046D7" w:rsidRDefault="004046D7">
      <w:pPr>
        <w:pStyle w:val="P68B1DB1-fcase2metab25"/>
        <w:rPr>
          <w:lang w:val="it-IT"/>
        </w:rPr>
      </w:pPr>
      <w:r w:rsidRPr="004046D7">
        <w:rPr>
          <w:lang w:val="it-IT"/>
        </w:rPr>
        <w:t>Caroline ARNAUD, capo contabile dell'Agenzia</w:t>
      </w:r>
    </w:p>
    <w:p w14:paraId="2B244F2D" w14:textId="1AACD6FD" w:rsidR="00437701" w:rsidRPr="004046D7" w:rsidRDefault="004046D7">
      <w:pPr>
        <w:pStyle w:val="fcase2metab"/>
        <w:rPr>
          <w:rFonts w:ascii="Marianne" w:hAnsi="Marianne" w:cs="Arial"/>
          <w:lang w:val="it-IT"/>
        </w:rPr>
      </w:pPr>
      <w:hyperlink r:id="rId11" w:history="1">
        <w:r w:rsidRPr="004046D7">
          <w:rPr>
            <w:rStyle w:val="Collegamentoipertestuale"/>
            <w:rFonts w:ascii="Marianne" w:hAnsi="Marianne" w:cs="Arial"/>
            <w:lang w:val="it-IT"/>
          </w:rPr>
          <w:t>caroline.arnaud@diplomatie.gouv.fr</w:t>
        </w:r>
      </w:hyperlink>
      <w:r w:rsidRPr="004046D7">
        <w:rPr>
          <w:rFonts w:ascii="Marianne" w:hAnsi="Marianne" w:cs="Arial"/>
          <w:lang w:val="it-IT"/>
        </w:rPr>
        <w:t xml:space="preserve"> </w:t>
      </w:r>
    </w:p>
    <w:p w14:paraId="47300C7F" w14:textId="77777777" w:rsidR="00437701" w:rsidRPr="004046D7" w:rsidRDefault="00437701">
      <w:pPr>
        <w:pStyle w:val="fcase2metab"/>
        <w:ind w:left="0" w:firstLine="0"/>
        <w:rPr>
          <w:rFonts w:ascii="Marianne" w:hAnsi="Marianne" w:cs="Arial"/>
          <w:lang w:val="it-IT"/>
        </w:rPr>
      </w:pPr>
    </w:p>
    <w:p w14:paraId="2340F5D4" w14:textId="77777777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>E - Decisione dell'amministrazione aggiudicatrice</w:t>
      </w:r>
    </w:p>
    <w:p w14:paraId="0E238ABA" w14:textId="77777777" w:rsidR="00437701" w:rsidRPr="004046D7" w:rsidRDefault="00437701">
      <w:pPr>
        <w:tabs>
          <w:tab w:val="left" w:pos="3600"/>
        </w:tabs>
        <w:jc w:val="both"/>
        <w:rPr>
          <w:rFonts w:ascii="Marianne" w:hAnsi="Marianne" w:cs="Arial"/>
          <w:b/>
          <w:lang w:val="it-IT"/>
        </w:rPr>
      </w:pPr>
    </w:p>
    <w:p w14:paraId="553319B2" w14:textId="7554EA5C" w:rsidR="00437701" w:rsidRPr="004046D7" w:rsidRDefault="004046D7">
      <w:pPr>
        <w:pStyle w:val="P68B1DB1-Normal18"/>
        <w:rPr>
          <w:lang w:val="it-IT"/>
        </w:rPr>
      </w:pPr>
      <w:r w:rsidRPr="004046D7">
        <w:rPr>
          <w:lang w:val="it-IT"/>
        </w:rPr>
        <w:t>La presente offerta è accettata</w:t>
      </w:r>
    </w:p>
    <w:p w14:paraId="246DAF70" w14:textId="77777777" w:rsidR="00437701" w:rsidRPr="004046D7" w:rsidRDefault="004046D7">
      <w:pPr>
        <w:pStyle w:val="P68B1DB1-Normal6"/>
        <w:rPr>
          <w:lang w:val="it-IT"/>
        </w:rPr>
      </w:pPr>
      <w:r w:rsidRPr="004046D7">
        <w:rPr>
          <w:lang w:val="it-IT"/>
        </w:rPr>
        <w:t>È completata dai seguenti allegati:</w:t>
      </w:r>
    </w:p>
    <w:p w14:paraId="1EF01323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(Spuntare la casella corrispondente.)</w:t>
      </w:r>
    </w:p>
    <w:p w14:paraId="7B1AE912" w14:textId="6B6EB990" w:rsidR="00437701" w:rsidRPr="004046D7" w:rsidRDefault="004046D7">
      <w:pPr>
        <w:rPr>
          <w:rFonts w:ascii="Marianne" w:hAnsi="Marianne" w:cs="Arial"/>
          <w:i/>
          <w:lang w:val="it-IT"/>
        </w:rPr>
      </w:pPr>
      <w:r w:rsidRPr="004046D7">
        <w:rPr>
          <w:rFonts w:ascii="Marianne" w:hAnsi="Marianne" w:cs="Arial"/>
          <w:lang w:val="it-IT"/>
        </w:rPr>
        <w:t xml:space="preserve">     </w:t>
      </w:r>
      <w:r>
        <w:rPr>
          <w:rFonts w:ascii="Marianne" w:hAnsi="Marianne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Pr="004046D7">
        <w:rPr>
          <w:rFonts w:ascii="Marianne" w:hAnsi="Marianne" w:cs="Arial"/>
          <w:lang w:val="it-IT"/>
        </w:rPr>
        <w:instrText xml:space="preserve"> FORMCHECKBOX </w:instrText>
      </w:r>
      <w:r>
        <w:rPr>
          <w:rFonts w:ascii="Marianne" w:hAnsi="Marianne" w:cs="Arial"/>
        </w:rPr>
      </w:r>
      <w:r>
        <w:rPr>
          <w:rFonts w:ascii="Marianne" w:hAnsi="Marianne" w:cs="Arial"/>
        </w:rPr>
        <w:fldChar w:fldCharType="separate"/>
      </w:r>
      <w:r>
        <w:rPr>
          <w:rFonts w:ascii="Marianne" w:hAnsi="Marianne" w:cs="Arial"/>
        </w:rPr>
        <w:fldChar w:fldCharType="end"/>
      </w:r>
      <w:bookmarkEnd w:id="1"/>
      <w:r w:rsidRPr="004046D7">
        <w:rPr>
          <w:rFonts w:ascii="Marianne" w:hAnsi="Marianne"/>
          <w:lang w:val="it-IT"/>
        </w:rPr>
        <w:t xml:space="preserve"> Allegato n. 1 relativo al listino prezzi unitario (</w:t>
      </w:r>
      <w:r w:rsidR="005F10FC">
        <w:rPr>
          <w:rFonts w:ascii="Marianne" w:hAnsi="Marianne"/>
          <w:lang w:val="it-IT"/>
        </w:rPr>
        <w:t>B</w:t>
      </w:r>
      <w:r w:rsidRPr="004046D7">
        <w:rPr>
          <w:rFonts w:ascii="Marianne" w:hAnsi="Marianne"/>
          <w:lang w:val="it-IT"/>
        </w:rPr>
        <w:t>PU);</w:t>
      </w:r>
    </w:p>
    <w:p w14:paraId="526C630E" w14:textId="294D4AB9" w:rsidR="00437701" w:rsidRPr="004046D7" w:rsidRDefault="004046D7">
      <w:pPr>
        <w:pStyle w:val="P68B1DB1-Normal6"/>
        <w:ind w:left="284"/>
        <w:jc w:val="both"/>
        <w:rPr>
          <w:lang w:val="it-IT"/>
        </w:rPr>
      </w:pPr>
      <w: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Allegato n. ... relativo alla presentazione di un subappaltatore; </w:t>
      </w:r>
    </w:p>
    <w:p w14:paraId="2320F252" w14:textId="77777777" w:rsidR="00437701" w:rsidRPr="004046D7" w:rsidRDefault="004046D7">
      <w:pPr>
        <w:pStyle w:val="P68B1DB1-Normal6"/>
        <w:ind w:left="284"/>
        <w:jc w:val="both"/>
        <w:rPr>
          <w:lang w:val="it-IT"/>
        </w:rPr>
      </w:pPr>
      <w: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Allegato n°... relativo alle richieste di chiarimenti o integrazioni sul contenuto delle offerte (o OUV4);</w:t>
      </w:r>
    </w:p>
    <w:p w14:paraId="41FCEC49" w14:textId="77777777" w:rsidR="00437701" w:rsidRPr="004046D7" w:rsidRDefault="004046D7">
      <w:pPr>
        <w:pStyle w:val="P68B1DB1-Normal6"/>
        <w:ind w:left="284"/>
        <w:jc w:val="both"/>
        <w:rPr>
          <w:lang w:val="it-IT"/>
        </w:rPr>
      </w:pPr>
      <w: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Allegato n°… relativo alla messa a punto dell'appalto (o OUV 11).</w:t>
      </w:r>
    </w:p>
    <w:p w14:paraId="1F0184B6" w14:textId="77777777" w:rsidR="00437701" w:rsidRPr="004046D7" w:rsidRDefault="004046D7">
      <w:pPr>
        <w:pStyle w:val="P68B1DB1-Normal6"/>
        <w:autoSpaceDE w:val="0"/>
        <w:autoSpaceDN w:val="0"/>
        <w:adjustRightInd w:val="0"/>
        <w:jc w:val="both"/>
        <w:rPr>
          <w:rFonts w:cs="Times New Roman"/>
          <w:lang w:val="it-IT"/>
        </w:rPr>
      </w:pPr>
      <w:r w:rsidRPr="004046D7">
        <w:rPr>
          <w:lang w:val="it-IT"/>
        </w:rPr>
        <w:t xml:space="preserve">        </w:t>
      </w:r>
    </w:p>
    <w:p w14:paraId="6771D6EF" w14:textId="0A21375C" w:rsidR="00437701" w:rsidRPr="004046D7" w:rsidRDefault="004046D7">
      <w:pPr>
        <w:pStyle w:val="P68B1DB1-Normal6"/>
        <w:tabs>
          <w:tab w:val="left" w:pos="3402"/>
          <w:tab w:val="left" w:pos="6237"/>
          <w:tab w:val="left" w:pos="9072"/>
        </w:tabs>
        <w:jc w:val="both"/>
        <w:rPr>
          <w:b/>
          <w:lang w:val="it-IT"/>
        </w:rPr>
      </w:pPr>
      <w:r w:rsidRPr="004046D7">
        <w:rPr>
          <w:lang w:val="it-IT"/>
        </w:rPr>
        <w:t>L'Agenzia per l'Insegnamento Francese all'Estero, in qualità di coordinatrice del raggruppamento di ordini</w:t>
      </w:r>
      <w:r w:rsidRPr="004046D7">
        <w:rPr>
          <w:b/>
          <w:lang w:val="it-IT"/>
        </w:rPr>
        <w:t>:</w:t>
      </w:r>
    </w:p>
    <w:p w14:paraId="154F81B1" w14:textId="77777777" w:rsidR="00437701" w:rsidRPr="004046D7" w:rsidRDefault="00437701">
      <w:pPr>
        <w:rPr>
          <w:rFonts w:ascii="Marianne" w:hAnsi="Marianne" w:cs="Arial"/>
          <w:lang w:val="it-IT"/>
        </w:rPr>
      </w:pPr>
    </w:p>
    <w:p w14:paraId="262F283D" w14:textId="77777777" w:rsidR="00437701" w:rsidRPr="004046D7" w:rsidRDefault="004046D7">
      <w:pPr>
        <w:pStyle w:val="P68B1DB1-Normal6"/>
        <w:tabs>
          <w:tab w:val="left" w:pos="5245"/>
          <w:tab w:val="left" w:pos="7371"/>
          <w:tab w:val="left" w:pos="7655"/>
        </w:tabs>
        <w:rPr>
          <w:lang w:val="it-IT"/>
        </w:rPr>
      </w:pPr>
      <w:r w:rsidRPr="004046D7">
        <w:rPr>
          <w:lang w:val="it-IT"/>
        </w:rPr>
        <w:t>A: …………………………………………………………… il ……………...........................................</w:t>
      </w:r>
    </w:p>
    <w:p w14:paraId="542DBAA5" w14:textId="77777777" w:rsidR="00437701" w:rsidRPr="004046D7" w:rsidRDefault="00437701">
      <w:pPr>
        <w:jc w:val="both"/>
        <w:rPr>
          <w:rFonts w:ascii="Marianne" w:hAnsi="Marianne" w:cs="Arial"/>
          <w:b/>
          <w:lang w:val="it-IT"/>
        </w:rPr>
      </w:pPr>
    </w:p>
    <w:p w14:paraId="59962FAE" w14:textId="71B008AA" w:rsidR="00437701" w:rsidRPr="004046D7" w:rsidRDefault="004046D7">
      <w:pPr>
        <w:pStyle w:val="P68B1DB1-Normal11"/>
        <w:jc w:val="right"/>
        <w:rPr>
          <w:rFonts w:eastAsiaTheme="minorHAnsi" w:cs="Times New Roman"/>
          <w:lang w:val="it-IT"/>
        </w:rPr>
      </w:pPr>
      <w:r w:rsidRPr="004046D7">
        <w:rPr>
          <w:lang w:val="it-IT"/>
        </w:rPr>
        <w:t xml:space="preserve">Sig.ra Claudia SCHERER-EFFOSSE, </w:t>
      </w:r>
    </w:p>
    <w:p w14:paraId="0F8FE85F" w14:textId="50EA84D3" w:rsidR="00437701" w:rsidRDefault="004046D7">
      <w:pPr>
        <w:pStyle w:val="P68B1DB1-Normal6"/>
        <w:jc w:val="right"/>
      </w:pPr>
      <w:r>
        <w:t>Direttrice generale dell'AEFE.</w:t>
      </w:r>
    </w:p>
    <w:p w14:paraId="1ED235D1" w14:textId="77777777" w:rsidR="00437701" w:rsidRDefault="00437701">
      <w:pPr>
        <w:jc w:val="both"/>
        <w:rPr>
          <w:rFonts w:ascii="Marianne" w:hAnsi="Marianne" w:cs="Arial"/>
          <w:b/>
        </w:rPr>
      </w:pPr>
    </w:p>
    <w:tbl>
      <w:tblPr>
        <w:tblW w:w="0" w:type="auto"/>
        <w:tblInd w:w="29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1"/>
      </w:tblGrid>
      <w:tr w:rsidR="00437701" w:rsidRPr="005F10FC" w14:paraId="75014CB0" w14:textId="77777777">
        <w:trPr>
          <w:trHeight w:val="454"/>
        </w:trPr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5A56" w14:textId="77777777" w:rsidR="00437701" w:rsidRPr="004046D7" w:rsidRDefault="004046D7">
            <w:pPr>
              <w:pStyle w:val="P68B1DB1-Normal27"/>
              <w:keepLines/>
              <w:tabs>
                <w:tab w:val="left" w:pos="284"/>
                <w:tab w:val="left" w:pos="567"/>
                <w:tab w:val="left" w:pos="851"/>
              </w:tabs>
              <w:snapToGrid w:val="0"/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Ricevuta la conferma di ricezione postale della notifica del contratto o dell'accordo quadro firmato</w:t>
            </w:r>
          </w:p>
        </w:tc>
      </w:tr>
      <w:tr w:rsidR="00437701" w:rsidRPr="005F10FC" w14:paraId="0CA54764" w14:textId="77777777">
        <w:trPr>
          <w:trHeight w:val="1391"/>
        </w:trPr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E5A9" w14:textId="77777777" w:rsidR="00437701" w:rsidRPr="004046D7" w:rsidRDefault="00437701">
            <w:pPr>
              <w:keepLines/>
              <w:tabs>
                <w:tab w:val="left" w:pos="284"/>
                <w:tab w:val="left" w:pos="567"/>
                <w:tab w:val="left" w:pos="851"/>
              </w:tabs>
              <w:snapToGrid w:val="0"/>
              <w:ind w:firstLine="284"/>
              <w:rPr>
                <w:rFonts w:ascii="Marianne" w:hAnsi="Marianne" w:cs="Arial"/>
                <w:b/>
                <w:kern w:val="1"/>
                <w:sz w:val="18"/>
                <w:lang w:val="it-IT"/>
              </w:rPr>
            </w:pPr>
          </w:p>
          <w:p w14:paraId="54627529" w14:textId="77777777" w:rsidR="00437701" w:rsidRPr="004046D7" w:rsidRDefault="00437701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sz w:val="18"/>
                <w:lang w:val="it-IT"/>
              </w:rPr>
            </w:pPr>
          </w:p>
          <w:p w14:paraId="60358DE5" w14:textId="77777777" w:rsidR="00437701" w:rsidRPr="004046D7" w:rsidRDefault="004046D7">
            <w:pPr>
              <w:pStyle w:val="P68B1DB1-Normal27"/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lang w:val="it-IT"/>
              </w:rPr>
            </w:pPr>
            <w:r w:rsidRPr="004046D7">
              <w:rPr>
                <w:lang w:val="it-IT"/>
              </w:rPr>
              <w:t>Il …......./...................../…...................</w:t>
            </w:r>
          </w:p>
          <w:p w14:paraId="01916888" w14:textId="77777777" w:rsidR="00437701" w:rsidRPr="004046D7" w:rsidRDefault="00437701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sz w:val="18"/>
                <w:lang w:val="it-IT"/>
              </w:rPr>
            </w:pPr>
          </w:p>
          <w:p w14:paraId="4263D0D2" w14:textId="77777777" w:rsidR="00437701" w:rsidRPr="004046D7" w:rsidRDefault="004046D7">
            <w:pPr>
              <w:pStyle w:val="P68B1DB1-Normal27"/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lang w:val="it-IT"/>
              </w:rPr>
            </w:pPr>
            <w:r w:rsidRPr="004046D7">
              <w:rPr>
                <w:lang w:val="it-IT"/>
              </w:rPr>
              <w:t>(data di ricevimento della ricevuta postale della notifica dell'appalto o dell'accordo quadro da parte del titolare dell'appalto)</w:t>
            </w:r>
          </w:p>
          <w:p w14:paraId="0A4ED09A" w14:textId="77777777" w:rsidR="00437701" w:rsidRPr="004046D7" w:rsidRDefault="00437701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sz w:val="18"/>
                <w:lang w:val="it-IT"/>
              </w:rPr>
            </w:pPr>
          </w:p>
        </w:tc>
      </w:tr>
    </w:tbl>
    <w:p w14:paraId="70A9638B" w14:textId="59420354" w:rsidR="00437701" w:rsidRPr="004046D7" w:rsidRDefault="00437701">
      <w:pPr>
        <w:rPr>
          <w:rFonts w:ascii="Marianne" w:hAnsi="Marianne" w:cs="Arial"/>
          <w:lang w:val="it-IT"/>
        </w:rPr>
      </w:pPr>
    </w:p>
    <w:sectPr w:rsidR="00437701" w:rsidRPr="004046D7">
      <w:headerReference w:type="default" r:id="rId12"/>
      <w:type w:val="continuous"/>
      <w:pgSz w:w="11907" w:h="16840" w:code="9"/>
      <w:pgMar w:top="49" w:right="851" w:bottom="1418" w:left="851" w:header="454" w:footer="9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3C15E" w14:textId="77777777" w:rsidR="00437701" w:rsidRDefault="004046D7">
      <w:r>
        <w:separator/>
      </w:r>
    </w:p>
  </w:endnote>
  <w:endnote w:type="continuationSeparator" w:id="0">
    <w:p w14:paraId="4B56D956" w14:textId="77777777" w:rsidR="00437701" w:rsidRDefault="0040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B0BE" w14:textId="6466DE47" w:rsidR="00437701" w:rsidRPr="004046D7" w:rsidRDefault="004046D7">
    <w:pPr>
      <w:pBdr>
        <w:top w:val="single" w:sz="4" w:space="1" w:color="auto"/>
      </w:pBdr>
      <w:jc w:val="center"/>
      <w:rPr>
        <w:rFonts w:ascii="Lucida Sans" w:hAnsi="Lucida Sans" w:cs="Arial"/>
        <w:b/>
        <w:lang w:val="it-IT"/>
      </w:rPr>
    </w:pPr>
    <w:r w:rsidRPr="004046D7">
      <w:rPr>
        <w:rFonts w:ascii="Lucida Sans" w:hAnsi="Lucida Sans" w:cs="Arial"/>
        <w:b/>
        <w:lang w:val="it-IT"/>
      </w:rPr>
      <w:t>ATTO DI IMPEGNO</w:t>
    </w:r>
    <w:r w:rsidRPr="004046D7">
      <w:rPr>
        <w:rFonts w:ascii="Lucida Sans" w:hAnsi="Lucida Sans" w:cs="Arial"/>
        <w:b/>
        <w:lang w:val="it-IT"/>
      </w:rPr>
      <w:tab/>
      <w:t xml:space="preserve"> Accordo quadro – </w:t>
    </w:r>
    <w:r w:rsidR="005F10FC">
      <w:rPr>
        <w:rFonts w:ascii="Lucida Sans" w:hAnsi="Lucida Sans" w:cs="Arial"/>
        <w:b/>
        <w:lang w:val="it-IT"/>
      </w:rPr>
      <w:t>Centrale di committenza relativa</w:t>
    </w:r>
    <w:r w:rsidRPr="004046D7">
      <w:rPr>
        <w:rFonts w:ascii="Lucida Sans" w:hAnsi="Lucida Sans" w:cs="Arial"/>
        <w:b/>
        <w:lang w:val="it-IT"/>
      </w:rPr>
      <w:t xml:space="preserve"> a</w:t>
    </w:r>
    <w:r w:rsidR="005F10FC">
      <w:rPr>
        <w:rFonts w:ascii="Lucida Sans" w:hAnsi="Lucida Sans" w:cs="Arial"/>
        <w:b/>
        <w:lang w:val="it-IT"/>
      </w:rPr>
      <w:t>lle</w:t>
    </w:r>
    <w:r w:rsidRPr="004046D7">
      <w:rPr>
        <w:rFonts w:ascii="Lucida Sans" w:hAnsi="Lucida Sans" w:cs="Arial"/>
        <w:b/>
        <w:lang w:val="it-IT"/>
      </w:rPr>
      <w:t xml:space="preserve"> prestazioni di pulizia </w:t>
    </w:r>
    <w:bookmarkStart w:id="0" w:name="_Hlk213087742"/>
    <w:r w:rsidRPr="004046D7">
      <w:rPr>
        <w:rFonts w:ascii="Lucida Sans" w:hAnsi="Lucida Sans" w:cs="Arial"/>
        <w:b/>
        <w:lang w:val="it-IT"/>
      </w:rPr>
      <w:t>per conto d</w:t>
    </w:r>
    <w:r w:rsidR="005F10FC">
      <w:rPr>
        <w:rFonts w:ascii="Lucida Sans" w:hAnsi="Lucida Sans" w:cs="Arial"/>
        <w:b/>
        <w:lang w:val="it-IT"/>
      </w:rPr>
      <w:t xml:space="preserve">i entità </w:t>
    </w:r>
    <w:r w:rsidRPr="004046D7">
      <w:rPr>
        <w:rFonts w:ascii="Lucida Sans" w:hAnsi="Lucida Sans" w:cs="Arial"/>
        <w:b/>
        <w:lang w:val="it-IT"/>
      </w:rPr>
      <w:t>francesi presenti in Italia e in Vaticano</w:t>
    </w:r>
    <w:r w:rsidRPr="004046D7">
      <w:rPr>
        <w:lang w:val="it-IT"/>
      </w:rPr>
      <w:t xml:space="preserve"> </w:t>
    </w:r>
    <w:bookmarkEnd w:id="0"/>
    <w:r w:rsidRPr="004046D7">
      <w:rPr>
        <w:lang w:val="it-IT"/>
      </w:rPr>
      <w:t xml:space="preserve">- </w:t>
    </w:r>
    <w:r w:rsidRPr="004046D7">
      <w:rPr>
        <w:rFonts w:ascii="Lucida Sans" w:hAnsi="Lucida Sans" w:cs="Arial"/>
        <w:b/>
        <w:lang w:val="it-IT"/>
      </w:rPr>
      <w:t>coordinatore del</w:t>
    </w:r>
    <w:r w:rsidR="005F10FC">
      <w:rPr>
        <w:rFonts w:ascii="Lucida Sans" w:hAnsi="Lucida Sans" w:cs="Arial"/>
        <w:b/>
        <w:lang w:val="it-IT"/>
      </w:rPr>
      <w:t>la</w:t>
    </w:r>
    <w:r w:rsidRPr="004046D7">
      <w:rPr>
        <w:rFonts w:ascii="Lucida Sans" w:hAnsi="Lucida Sans" w:cs="Arial"/>
        <w:b/>
        <w:lang w:val="it-IT"/>
      </w:rPr>
      <w:t xml:space="preserve"> </w:t>
    </w:r>
    <w:r w:rsidR="005F10FC">
      <w:rPr>
        <w:rFonts w:ascii="Lucida Sans" w:hAnsi="Lucida Sans" w:cs="Arial"/>
        <w:b/>
        <w:lang w:val="it-IT"/>
      </w:rPr>
      <w:t xml:space="preserve">centrale di </w:t>
    </w:r>
    <w:proofErr w:type="gramStart"/>
    <w:r w:rsidR="005F10FC">
      <w:rPr>
        <w:rFonts w:ascii="Lucida Sans" w:hAnsi="Lucida Sans" w:cs="Arial"/>
        <w:b/>
        <w:lang w:val="it-IT"/>
      </w:rPr>
      <w:t xml:space="preserve">committenza </w:t>
    </w:r>
    <w:r w:rsidRPr="004046D7">
      <w:rPr>
        <w:rFonts w:ascii="Lucida Sans" w:hAnsi="Lucida Sans" w:cs="Arial"/>
        <w:b/>
        <w:lang w:val="it-IT"/>
      </w:rPr>
      <w:t>:</w:t>
    </w:r>
    <w:proofErr w:type="gramEnd"/>
    <w:r w:rsidRPr="004046D7">
      <w:rPr>
        <w:rFonts w:ascii="Lucida Sans" w:hAnsi="Lucida Sans" w:cs="Arial"/>
        <w:b/>
        <w:lang w:val="it-IT"/>
      </w:rPr>
      <w:t xml:space="preserve"> AEFE - </w:t>
    </w:r>
    <w:r w:rsidR="005F10FC">
      <w:rPr>
        <w:rFonts w:ascii="Lucida Sans" w:hAnsi="Lucida Sans" w:cs="Arial"/>
        <w:b/>
        <w:lang w:val="it-IT"/>
      </w:rPr>
      <w:t>appalto</w:t>
    </w:r>
    <w:r w:rsidRPr="004046D7">
      <w:rPr>
        <w:rFonts w:ascii="Lucida Sans" w:hAnsi="Lucida Sans" w:cs="Arial"/>
        <w:b/>
        <w:lang w:val="it-IT"/>
      </w:rPr>
      <w:t xml:space="preserve"> AOO n. 25-1 GC NETT IT - </w:t>
    </w:r>
  </w:p>
  <w:p w14:paraId="66DAD802" w14:textId="36C91F17" w:rsidR="00437701" w:rsidRDefault="004046D7">
    <w:pPr>
      <w:pStyle w:val="P68B1DB1-Normal30"/>
      <w:pBdr>
        <w:top w:val="single" w:sz="4" w:space="1" w:color="auto"/>
      </w:pBdr>
      <w:jc w:val="center"/>
    </w:pPr>
    <w:r w:rsidRPr="004046D7">
      <w:rPr>
        <w:lang w:val="it-IT"/>
      </w:rPr>
      <w:t xml:space="preserve">   </w:t>
    </w:r>
    <w:r>
      <w:t xml:space="preserve">Pagina  </w:t>
    </w:r>
    <w:r>
      <w:fldChar w:fldCharType="begin"/>
    </w:r>
    <w:r>
      <w:instrText>PAGE  \* Arabic  \* MERGEFORMAT</w:instrText>
    </w:r>
    <w:r>
      <w:fldChar w:fldCharType="separate"/>
    </w:r>
    <w:r>
      <w:t>7</w:t>
    </w:r>
    <w:r>
      <w:fldChar w:fldCharType="end"/>
    </w:r>
    <w:r>
      <w:t xml:space="preserve"> di </w:t>
    </w:r>
    <w:fldSimple w:instr="NUMPAGES  \* Arabic  \* MERGEFORMAT">
      <w:r>
        <w:t>7</w:t>
      </w:r>
    </w:fldSimple>
  </w:p>
  <w:p w14:paraId="749DBEB5" w14:textId="77777777" w:rsidR="00437701" w:rsidRDefault="00437701">
    <w:pPr>
      <w:jc w:val="center"/>
    </w:pPr>
  </w:p>
  <w:p w14:paraId="62AA1ADD" w14:textId="77777777" w:rsidR="00437701" w:rsidRDefault="004377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78FAE" w14:textId="77777777" w:rsidR="00437701" w:rsidRDefault="004046D7">
      <w:r>
        <w:separator/>
      </w:r>
    </w:p>
  </w:footnote>
  <w:footnote w:type="continuationSeparator" w:id="0">
    <w:p w14:paraId="37A76499" w14:textId="77777777" w:rsidR="00437701" w:rsidRDefault="00404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437701" w14:paraId="601B20F0" w14:textId="77777777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10048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228"/>
            <w:gridCol w:w="3795"/>
            <w:gridCol w:w="3025"/>
          </w:tblGrid>
          <w:tr w:rsidR="00437701" w14:paraId="40ED0DAC" w14:textId="77777777">
            <w:trPr>
              <w:trHeight w:val="2119"/>
            </w:trPr>
            <w:tc>
              <w:tcPr>
                <w:tcW w:w="3228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6EE50E8E" w14:textId="77777777" w:rsidR="00437701" w:rsidRDefault="004046D7">
                <w:pPr>
                  <w:pStyle w:val="P68B1DB1-Normal28"/>
                  <w:spacing w:after="160" w:line="278" w:lineRule="auto"/>
                  <w:ind w:left="-675" w:firstLine="851"/>
                </w:pPr>
                <w:r>
                  <w:rPr>
                    <w:noProof/>
                  </w:rPr>
                  <w:drawing>
                    <wp:inline distT="0" distB="0" distL="0" distR="0" wp14:anchorId="62466615" wp14:editId="41C726F2">
                      <wp:extent cx="1601492" cy="1181100"/>
                      <wp:effectExtent l="0" t="0" r="0" b="0"/>
                      <wp:docPr id="2" name="Imag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3032" cy="11822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646C6282" w14:textId="77777777" w:rsidR="00437701" w:rsidRDefault="004046D7">
                <w:pPr>
                  <w:pStyle w:val="P68B1DB1-Normal28"/>
                  <w:spacing w:after="160" w:line="278" w:lineRule="auto"/>
                  <w:ind w:right="144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102DDA4C" wp14:editId="4A1C5AEB">
                      <wp:simplePos x="0" y="0"/>
                      <wp:positionH relativeFrom="margin">
                        <wp:posOffset>-68580</wp:posOffset>
                      </wp:positionH>
                      <wp:positionV relativeFrom="margin">
                        <wp:posOffset>43815</wp:posOffset>
                      </wp:positionV>
                      <wp:extent cx="2034540" cy="1094814"/>
                      <wp:effectExtent l="0" t="0" r="3810" b="0"/>
                      <wp:wrapSquare wrapText="bothSides"/>
                      <wp:docPr id="3" name="Image 3" descr="Immagine che contiene testo, Carattere, schermata  Il contenuto generato dall'IA potrebbe non essere corretto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age 3" descr="Immagine che contiene testo, Carattere, schermata  Il contenuto generato dall'IA potrebbe non essere corretto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53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34954" cy="1095037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02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2D0C0373" w14:textId="77777777" w:rsidR="00437701" w:rsidRDefault="004046D7">
                <w:pPr>
                  <w:pStyle w:val="P68B1DB1-Normal28"/>
                  <w:spacing w:after="160" w:line="278" w:lineRule="auto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1312" behindDoc="1" locked="0" layoutInCell="1" allowOverlap="1" wp14:anchorId="3CD8C3E3" wp14:editId="62DF9F20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126599</wp:posOffset>
                      </wp:positionV>
                      <wp:extent cx="1431633" cy="975360"/>
                      <wp:effectExtent l="0" t="0" r="0" b="0"/>
                      <wp:wrapNone/>
                      <wp:docPr id="5" name="Imag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31633" cy="975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6132507B" w14:textId="77777777" w:rsidR="00437701" w:rsidRDefault="004046D7">
          <w:pPr>
            <w:pStyle w:val="P68B1DB1-Normal29"/>
            <w:spacing w:after="160" w:line="278" w:lineRule="auto"/>
            <w:ind w:left="142"/>
            <w:rPr>
              <w:rFonts w:ascii="Times New Roman" w:eastAsia="Aptos" w:hAnsi="Times New Roman" w:cs="Times New Roman"/>
              <w:b/>
              <w:color w:val="1F497D"/>
              <w:sz w:val="16"/>
            </w:rPr>
          </w:pPr>
          <w:r>
            <w:rPr>
              <w:rFonts w:ascii="Aptos" w:eastAsia="Aptos" w:hAnsi="Aptos" w:cs="Times New Roman"/>
              <w:noProof/>
              <w:sz w:val="24"/>
            </w:rPr>
            <w:drawing>
              <wp:anchor distT="0" distB="0" distL="114300" distR="114300" simplePos="0" relativeHeight="251660288" behindDoc="1" locked="0" layoutInCell="1" allowOverlap="1" wp14:anchorId="37E8694A" wp14:editId="6A1C0D7A">
                <wp:simplePos x="0" y="0"/>
                <wp:positionH relativeFrom="margin">
                  <wp:posOffset>4318635</wp:posOffset>
                </wp:positionH>
                <wp:positionV relativeFrom="paragraph">
                  <wp:posOffset>137160</wp:posOffset>
                </wp:positionV>
                <wp:extent cx="1955165" cy="895202"/>
                <wp:effectExtent l="0" t="0" r="6985" b="635"/>
                <wp:wrapNone/>
                <wp:docPr id="4" name="Image 4" descr="Immagine che contiene testo, Carattere, logo, schermata  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4" descr="Immagine che contiene testo, Carattere, logo, schermata  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5165" cy="89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ptos" w:eastAsia="Aptos" w:hAnsi="Aptos" w:cs="Times New Roman"/>
              <w:noProof/>
              <w:sz w:val="24"/>
            </w:rPr>
            <w:drawing>
              <wp:inline distT="0" distB="0" distL="0" distR="0" wp14:anchorId="513DFA1B" wp14:editId="51B0B027">
                <wp:extent cx="1428962" cy="1059113"/>
                <wp:effectExtent l="0" t="0" r="0" b="825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962" cy="10591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eastAsia="Aptos" w:hAnsi="Times New Roman" w:cs="Times New Roman"/>
              <w:b/>
              <w:noProof/>
              <w:color w:val="1F497D"/>
              <w:sz w:val="16"/>
            </w:rPr>
            <w:drawing>
              <wp:inline distT="0" distB="0" distL="0" distR="0" wp14:anchorId="0262B9EA" wp14:editId="2082EF25">
                <wp:extent cx="1219200" cy="800100"/>
                <wp:effectExtent l="0" t="0" r="0" b="0"/>
                <wp:docPr id="7" name="Immagine 7" descr="P:\COMMANDE PUBLIQUE - C\PROCEDURES FORMALISEES\GROUPEMENTS DE COMMANDE\LOGO_CMYK-petitforma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:\COMMANDE PUBLIQUE - C\PROCEDURES FORMALISEES\GROUPEMENTS DE COMMANDE\LOGO_CMYK-petitforma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eastAsia="Aptos" w:hAnsi="Times New Roman" w:cs="Times New Roman"/>
              <w:b/>
              <w:noProof/>
              <w:color w:val="1F497D"/>
              <w:sz w:val="16"/>
            </w:rPr>
            <w:drawing>
              <wp:inline distT="0" distB="0" distL="0" distR="0" wp14:anchorId="5A1D2D91" wp14:editId="2C69FD54">
                <wp:extent cx="1310640" cy="835025"/>
                <wp:effectExtent l="0" t="0" r="3810" b="3175"/>
                <wp:docPr id="92263532" name="Immagine 1" descr="Immagine che contiene Carattere, testo, Elementi grafici, schermata  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263532" name="Immagine 1" descr="Immagine che contiene Carattere, testo, Elementi grafici, schermata  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835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2025F9E" w14:textId="7769C3EC" w:rsidR="00437701" w:rsidRDefault="00437701">
          <w:pPr>
            <w:pStyle w:val="Pidipagina"/>
            <w:tabs>
              <w:tab w:val="clear" w:pos="4536"/>
              <w:tab w:val="clear" w:pos="9072"/>
            </w:tabs>
            <w:rPr>
              <w:rFonts w:ascii="Arial" w:hAnsi="Arial" w:cs="Arial"/>
              <w:b/>
              <w:sz w:val="18"/>
            </w:rPr>
          </w:pPr>
        </w:p>
      </w:tc>
    </w:tr>
  </w:tbl>
  <w:p w14:paraId="0BCB90CD" w14:textId="77777777" w:rsidR="00437701" w:rsidRDefault="004377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E34A" w14:textId="77777777" w:rsidR="00437701" w:rsidRDefault="004377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0E1171A"/>
    <w:multiLevelType w:val="multilevel"/>
    <w:tmpl w:val="D2F6B4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70806B9"/>
    <w:multiLevelType w:val="hybridMultilevel"/>
    <w:tmpl w:val="DA547198"/>
    <w:lvl w:ilvl="0" w:tplc="188E6A3C">
      <w:start w:val="2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Univer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347AF"/>
    <w:multiLevelType w:val="hybridMultilevel"/>
    <w:tmpl w:val="AB5C69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1" w15:restartNumberingAfterBreak="0">
    <w:nsid w:val="48B50B48"/>
    <w:multiLevelType w:val="hybridMultilevel"/>
    <w:tmpl w:val="A0D217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3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3A7C8F"/>
    <w:multiLevelType w:val="multilevel"/>
    <w:tmpl w:val="7AFC87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47738CB"/>
    <w:multiLevelType w:val="multilevel"/>
    <w:tmpl w:val="5220F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60D2841"/>
    <w:multiLevelType w:val="multilevel"/>
    <w:tmpl w:val="99B07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6A62071"/>
    <w:multiLevelType w:val="multilevel"/>
    <w:tmpl w:val="99B07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B07186C"/>
    <w:multiLevelType w:val="hybridMultilevel"/>
    <w:tmpl w:val="A0D217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957D0"/>
    <w:multiLevelType w:val="hybridMultilevel"/>
    <w:tmpl w:val="BAACDD5E"/>
    <w:lvl w:ilvl="0" w:tplc="104EDF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 w16cid:durableId="1201363617">
    <w:abstractNumId w:val="10"/>
  </w:num>
  <w:num w:numId="2" w16cid:durableId="1797672348">
    <w:abstractNumId w:val="6"/>
  </w:num>
  <w:num w:numId="3" w16cid:durableId="829640218">
    <w:abstractNumId w:val="12"/>
  </w:num>
  <w:num w:numId="4" w16cid:durableId="1294560230">
    <w:abstractNumId w:val="5"/>
  </w:num>
  <w:num w:numId="5" w16cid:durableId="918631968">
    <w:abstractNumId w:val="4"/>
  </w:num>
  <w:num w:numId="6" w16cid:durableId="535435799">
    <w:abstractNumId w:val="13"/>
  </w:num>
  <w:num w:numId="7" w16cid:durableId="1968242766">
    <w:abstractNumId w:val="0"/>
  </w:num>
  <w:num w:numId="8" w16cid:durableId="1299414627">
    <w:abstractNumId w:val="14"/>
  </w:num>
  <w:num w:numId="9" w16cid:durableId="1924754309">
    <w:abstractNumId w:val="21"/>
  </w:num>
  <w:num w:numId="10" w16cid:durableId="2003922943">
    <w:abstractNumId w:val="3"/>
  </w:num>
  <w:num w:numId="11" w16cid:durableId="1574850040">
    <w:abstractNumId w:val="22"/>
  </w:num>
  <w:num w:numId="12" w16cid:durableId="1885942021">
    <w:abstractNumId w:val="20"/>
  </w:num>
  <w:num w:numId="13" w16cid:durableId="586694113">
    <w:abstractNumId w:val="8"/>
  </w:num>
  <w:num w:numId="14" w16cid:durableId="1072701522">
    <w:abstractNumId w:val="16"/>
  </w:num>
  <w:num w:numId="15" w16cid:durableId="1298951541">
    <w:abstractNumId w:val="9"/>
  </w:num>
  <w:num w:numId="16" w16cid:durableId="1762027387">
    <w:abstractNumId w:val="18"/>
  </w:num>
  <w:num w:numId="17" w16cid:durableId="1057240403">
    <w:abstractNumId w:val="17"/>
  </w:num>
  <w:num w:numId="18" w16cid:durableId="1361588211">
    <w:abstractNumId w:val="19"/>
  </w:num>
  <w:num w:numId="19" w16cid:durableId="1911039141">
    <w:abstractNumId w:val="11"/>
  </w:num>
  <w:num w:numId="20" w16cid:durableId="2121678632">
    <w:abstractNumId w:val="15"/>
  </w:num>
  <w:num w:numId="21" w16cid:durableId="1191797377">
    <w:abstractNumId w:val="7"/>
  </w:num>
  <w:num w:numId="22" w16cid:durableId="877595511">
    <w:abstractNumId w:val="2"/>
  </w:num>
  <w:num w:numId="23" w16cid:durableId="789588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F46"/>
    <w:rsid w:val="000031B9"/>
    <w:rsid w:val="00012FFD"/>
    <w:rsid w:val="00014777"/>
    <w:rsid w:val="000257F0"/>
    <w:rsid w:val="0003318D"/>
    <w:rsid w:val="0004335D"/>
    <w:rsid w:val="00044AF9"/>
    <w:rsid w:val="0004741C"/>
    <w:rsid w:val="0005443C"/>
    <w:rsid w:val="00055CDD"/>
    <w:rsid w:val="00063169"/>
    <w:rsid w:val="00070431"/>
    <w:rsid w:val="00076113"/>
    <w:rsid w:val="00081D37"/>
    <w:rsid w:val="000915D2"/>
    <w:rsid w:val="00093246"/>
    <w:rsid w:val="0009380B"/>
    <w:rsid w:val="00096D30"/>
    <w:rsid w:val="000A7817"/>
    <w:rsid w:val="000B002B"/>
    <w:rsid w:val="000B1AD6"/>
    <w:rsid w:val="000B1F2D"/>
    <w:rsid w:val="000C518F"/>
    <w:rsid w:val="000C7909"/>
    <w:rsid w:val="000D0EEF"/>
    <w:rsid w:val="000D1F5C"/>
    <w:rsid w:val="000D591A"/>
    <w:rsid w:val="000D6482"/>
    <w:rsid w:val="000E36A4"/>
    <w:rsid w:val="000E37A2"/>
    <w:rsid w:val="000F6348"/>
    <w:rsid w:val="000F69F6"/>
    <w:rsid w:val="00113DD0"/>
    <w:rsid w:val="001203E9"/>
    <w:rsid w:val="00121834"/>
    <w:rsid w:val="00123D91"/>
    <w:rsid w:val="00126FA8"/>
    <w:rsid w:val="00134CC6"/>
    <w:rsid w:val="00140663"/>
    <w:rsid w:val="00141805"/>
    <w:rsid w:val="00151847"/>
    <w:rsid w:val="0015453A"/>
    <w:rsid w:val="001723F1"/>
    <w:rsid w:val="00173B91"/>
    <w:rsid w:val="00180DF7"/>
    <w:rsid w:val="00187A53"/>
    <w:rsid w:val="001904B0"/>
    <w:rsid w:val="001A65DA"/>
    <w:rsid w:val="001B2C02"/>
    <w:rsid w:val="001B39BD"/>
    <w:rsid w:val="001C3611"/>
    <w:rsid w:val="001C48BB"/>
    <w:rsid w:val="001E02B8"/>
    <w:rsid w:val="001F5A5B"/>
    <w:rsid w:val="00220147"/>
    <w:rsid w:val="00224B64"/>
    <w:rsid w:val="00232177"/>
    <w:rsid w:val="00237170"/>
    <w:rsid w:val="00243CAE"/>
    <w:rsid w:val="00245808"/>
    <w:rsid w:val="0027580C"/>
    <w:rsid w:val="00287B60"/>
    <w:rsid w:val="00287E47"/>
    <w:rsid w:val="00292145"/>
    <w:rsid w:val="00293BA4"/>
    <w:rsid w:val="002B6D9A"/>
    <w:rsid w:val="002C13A4"/>
    <w:rsid w:val="002C43C4"/>
    <w:rsid w:val="002C60E9"/>
    <w:rsid w:val="002D56EE"/>
    <w:rsid w:val="002D7639"/>
    <w:rsid w:val="002E2142"/>
    <w:rsid w:val="002F4D68"/>
    <w:rsid w:val="002F6E2C"/>
    <w:rsid w:val="002F709F"/>
    <w:rsid w:val="003010C1"/>
    <w:rsid w:val="0030483E"/>
    <w:rsid w:val="00313653"/>
    <w:rsid w:val="00316035"/>
    <w:rsid w:val="00317BD0"/>
    <w:rsid w:val="00321ACD"/>
    <w:rsid w:val="0036551C"/>
    <w:rsid w:val="00381571"/>
    <w:rsid w:val="00384B0C"/>
    <w:rsid w:val="0039226C"/>
    <w:rsid w:val="00392538"/>
    <w:rsid w:val="003945C8"/>
    <w:rsid w:val="00396AA9"/>
    <w:rsid w:val="003A2204"/>
    <w:rsid w:val="003A270B"/>
    <w:rsid w:val="003A62A5"/>
    <w:rsid w:val="003B0BEE"/>
    <w:rsid w:val="003D11D2"/>
    <w:rsid w:val="003D22E9"/>
    <w:rsid w:val="003D68D9"/>
    <w:rsid w:val="003E0AE0"/>
    <w:rsid w:val="003E668F"/>
    <w:rsid w:val="003E68E2"/>
    <w:rsid w:val="003F0FCB"/>
    <w:rsid w:val="003F4672"/>
    <w:rsid w:val="0040251E"/>
    <w:rsid w:val="004046D7"/>
    <w:rsid w:val="00404EA9"/>
    <w:rsid w:val="00410F24"/>
    <w:rsid w:val="00413EBC"/>
    <w:rsid w:val="00416536"/>
    <w:rsid w:val="004174FC"/>
    <w:rsid w:val="0042075B"/>
    <w:rsid w:val="00437701"/>
    <w:rsid w:val="004377E8"/>
    <w:rsid w:val="004456BF"/>
    <w:rsid w:val="00465D94"/>
    <w:rsid w:val="00466BA7"/>
    <w:rsid w:val="00470C28"/>
    <w:rsid w:val="004855A1"/>
    <w:rsid w:val="00492275"/>
    <w:rsid w:val="004A5298"/>
    <w:rsid w:val="004B5C84"/>
    <w:rsid w:val="004C3AA4"/>
    <w:rsid w:val="004D473B"/>
    <w:rsid w:val="004D71D8"/>
    <w:rsid w:val="004F4935"/>
    <w:rsid w:val="004F616F"/>
    <w:rsid w:val="004F6841"/>
    <w:rsid w:val="004F6B9C"/>
    <w:rsid w:val="00506C60"/>
    <w:rsid w:val="0050793B"/>
    <w:rsid w:val="00520BBE"/>
    <w:rsid w:val="005252B9"/>
    <w:rsid w:val="00540D13"/>
    <w:rsid w:val="00552FA8"/>
    <w:rsid w:val="00553E9F"/>
    <w:rsid w:val="00554CB5"/>
    <w:rsid w:val="005769EF"/>
    <w:rsid w:val="005B5824"/>
    <w:rsid w:val="005C5A50"/>
    <w:rsid w:val="005E3DC3"/>
    <w:rsid w:val="005E41A2"/>
    <w:rsid w:val="005F0544"/>
    <w:rsid w:val="005F10FC"/>
    <w:rsid w:val="005F1600"/>
    <w:rsid w:val="005F521A"/>
    <w:rsid w:val="00606C61"/>
    <w:rsid w:val="00620407"/>
    <w:rsid w:val="00620BAA"/>
    <w:rsid w:val="00632AEB"/>
    <w:rsid w:val="00635FF5"/>
    <w:rsid w:val="00637B07"/>
    <w:rsid w:val="00642117"/>
    <w:rsid w:val="00651097"/>
    <w:rsid w:val="00653A2F"/>
    <w:rsid w:val="0065414F"/>
    <w:rsid w:val="00660808"/>
    <w:rsid w:val="00660F5A"/>
    <w:rsid w:val="00666823"/>
    <w:rsid w:val="00681B6A"/>
    <w:rsid w:val="0068794C"/>
    <w:rsid w:val="00693090"/>
    <w:rsid w:val="00695E98"/>
    <w:rsid w:val="00696B6A"/>
    <w:rsid w:val="006A249C"/>
    <w:rsid w:val="006B3DCD"/>
    <w:rsid w:val="006C151A"/>
    <w:rsid w:val="006C49B3"/>
    <w:rsid w:val="006D5C0F"/>
    <w:rsid w:val="006D66A6"/>
    <w:rsid w:val="006E2C4C"/>
    <w:rsid w:val="006E3024"/>
    <w:rsid w:val="006E4F6A"/>
    <w:rsid w:val="006F19CF"/>
    <w:rsid w:val="006F265C"/>
    <w:rsid w:val="006F6BC5"/>
    <w:rsid w:val="0070184D"/>
    <w:rsid w:val="0070431D"/>
    <w:rsid w:val="00704E05"/>
    <w:rsid w:val="007108C3"/>
    <w:rsid w:val="00710E80"/>
    <w:rsid w:val="00711A68"/>
    <w:rsid w:val="00715D56"/>
    <w:rsid w:val="007167AA"/>
    <w:rsid w:val="00716CCC"/>
    <w:rsid w:val="007170D1"/>
    <w:rsid w:val="00721D53"/>
    <w:rsid w:val="00721DA0"/>
    <w:rsid w:val="00721F23"/>
    <w:rsid w:val="0072215F"/>
    <w:rsid w:val="00722A5D"/>
    <w:rsid w:val="00725F95"/>
    <w:rsid w:val="00731C96"/>
    <w:rsid w:val="00752D8B"/>
    <w:rsid w:val="00754603"/>
    <w:rsid w:val="00765BDF"/>
    <w:rsid w:val="00772A28"/>
    <w:rsid w:val="00773565"/>
    <w:rsid w:val="00781275"/>
    <w:rsid w:val="007856B0"/>
    <w:rsid w:val="007901FC"/>
    <w:rsid w:val="007978A2"/>
    <w:rsid w:val="00797C1A"/>
    <w:rsid w:val="007A1461"/>
    <w:rsid w:val="007A7BCA"/>
    <w:rsid w:val="007A7C63"/>
    <w:rsid w:val="007B4D65"/>
    <w:rsid w:val="007C092A"/>
    <w:rsid w:val="00800661"/>
    <w:rsid w:val="00815264"/>
    <w:rsid w:val="00815D70"/>
    <w:rsid w:val="00823D6F"/>
    <w:rsid w:val="00830F18"/>
    <w:rsid w:val="0084043F"/>
    <w:rsid w:val="008474BE"/>
    <w:rsid w:val="008573A1"/>
    <w:rsid w:val="008640DE"/>
    <w:rsid w:val="00865E57"/>
    <w:rsid w:val="00874370"/>
    <w:rsid w:val="0087676D"/>
    <w:rsid w:val="00892613"/>
    <w:rsid w:val="00893312"/>
    <w:rsid w:val="008A013F"/>
    <w:rsid w:val="008A11CC"/>
    <w:rsid w:val="008A3028"/>
    <w:rsid w:val="008B0D0F"/>
    <w:rsid w:val="008B6B3D"/>
    <w:rsid w:val="008C7B6A"/>
    <w:rsid w:val="008D1362"/>
    <w:rsid w:val="008D305E"/>
    <w:rsid w:val="008D32F6"/>
    <w:rsid w:val="008D6228"/>
    <w:rsid w:val="008E0E91"/>
    <w:rsid w:val="008E4318"/>
    <w:rsid w:val="008F12FE"/>
    <w:rsid w:val="008F78B8"/>
    <w:rsid w:val="00900459"/>
    <w:rsid w:val="009024FF"/>
    <w:rsid w:val="009026A0"/>
    <w:rsid w:val="00907064"/>
    <w:rsid w:val="00913661"/>
    <w:rsid w:val="0091763C"/>
    <w:rsid w:val="009177A0"/>
    <w:rsid w:val="0093328E"/>
    <w:rsid w:val="0094272D"/>
    <w:rsid w:val="00945336"/>
    <w:rsid w:val="009475E2"/>
    <w:rsid w:val="00950AE7"/>
    <w:rsid w:val="00957EC1"/>
    <w:rsid w:val="00960030"/>
    <w:rsid w:val="00962B41"/>
    <w:rsid w:val="009737C6"/>
    <w:rsid w:val="0098037E"/>
    <w:rsid w:val="009A1EAE"/>
    <w:rsid w:val="009A6905"/>
    <w:rsid w:val="009A73D8"/>
    <w:rsid w:val="009B4DEA"/>
    <w:rsid w:val="009C5C1F"/>
    <w:rsid w:val="009C7409"/>
    <w:rsid w:val="009D0EBD"/>
    <w:rsid w:val="009D2FB9"/>
    <w:rsid w:val="009D6D24"/>
    <w:rsid w:val="009E3D59"/>
    <w:rsid w:val="009F052B"/>
    <w:rsid w:val="009F2A74"/>
    <w:rsid w:val="00A03049"/>
    <w:rsid w:val="00A11C9B"/>
    <w:rsid w:val="00A26E71"/>
    <w:rsid w:val="00A30B76"/>
    <w:rsid w:val="00A3499A"/>
    <w:rsid w:val="00A34B2A"/>
    <w:rsid w:val="00A35D8A"/>
    <w:rsid w:val="00A37C19"/>
    <w:rsid w:val="00A403E1"/>
    <w:rsid w:val="00A407AE"/>
    <w:rsid w:val="00A40F3A"/>
    <w:rsid w:val="00A42C8A"/>
    <w:rsid w:val="00A54312"/>
    <w:rsid w:val="00A71BA3"/>
    <w:rsid w:val="00A73AAD"/>
    <w:rsid w:val="00A85EA9"/>
    <w:rsid w:val="00AA07C3"/>
    <w:rsid w:val="00AB47A8"/>
    <w:rsid w:val="00AB6C07"/>
    <w:rsid w:val="00AB70AC"/>
    <w:rsid w:val="00AE6512"/>
    <w:rsid w:val="00AF5605"/>
    <w:rsid w:val="00B00D42"/>
    <w:rsid w:val="00B04169"/>
    <w:rsid w:val="00B056FA"/>
    <w:rsid w:val="00B06746"/>
    <w:rsid w:val="00B1334D"/>
    <w:rsid w:val="00B1645D"/>
    <w:rsid w:val="00B23852"/>
    <w:rsid w:val="00B246CA"/>
    <w:rsid w:val="00B24991"/>
    <w:rsid w:val="00B30C86"/>
    <w:rsid w:val="00B33D36"/>
    <w:rsid w:val="00B45022"/>
    <w:rsid w:val="00B45284"/>
    <w:rsid w:val="00B62727"/>
    <w:rsid w:val="00B64D1C"/>
    <w:rsid w:val="00B67642"/>
    <w:rsid w:val="00B75219"/>
    <w:rsid w:val="00B765A1"/>
    <w:rsid w:val="00B776BF"/>
    <w:rsid w:val="00B8181D"/>
    <w:rsid w:val="00B82CFC"/>
    <w:rsid w:val="00B861C8"/>
    <w:rsid w:val="00B901FA"/>
    <w:rsid w:val="00B9708A"/>
    <w:rsid w:val="00BB05B1"/>
    <w:rsid w:val="00BB21FE"/>
    <w:rsid w:val="00BC0204"/>
    <w:rsid w:val="00BC11E1"/>
    <w:rsid w:val="00BC250E"/>
    <w:rsid w:val="00BC4001"/>
    <w:rsid w:val="00BC5BA1"/>
    <w:rsid w:val="00BD5726"/>
    <w:rsid w:val="00BF585F"/>
    <w:rsid w:val="00BF64CD"/>
    <w:rsid w:val="00BF6F59"/>
    <w:rsid w:val="00C0275F"/>
    <w:rsid w:val="00C11FDD"/>
    <w:rsid w:val="00C22214"/>
    <w:rsid w:val="00C2328A"/>
    <w:rsid w:val="00C27E25"/>
    <w:rsid w:val="00C302E7"/>
    <w:rsid w:val="00C3239C"/>
    <w:rsid w:val="00C34807"/>
    <w:rsid w:val="00C40089"/>
    <w:rsid w:val="00C4564F"/>
    <w:rsid w:val="00C46977"/>
    <w:rsid w:val="00C47627"/>
    <w:rsid w:val="00C55378"/>
    <w:rsid w:val="00C601B8"/>
    <w:rsid w:val="00C65770"/>
    <w:rsid w:val="00C66B6F"/>
    <w:rsid w:val="00C753FA"/>
    <w:rsid w:val="00C756FA"/>
    <w:rsid w:val="00C81FF3"/>
    <w:rsid w:val="00C85FF7"/>
    <w:rsid w:val="00C87A50"/>
    <w:rsid w:val="00CA5042"/>
    <w:rsid w:val="00CB3AB3"/>
    <w:rsid w:val="00CB5E11"/>
    <w:rsid w:val="00CB6B8B"/>
    <w:rsid w:val="00CB6C1C"/>
    <w:rsid w:val="00CB702D"/>
    <w:rsid w:val="00CC2812"/>
    <w:rsid w:val="00CC5566"/>
    <w:rsid w:val="00CC5B37"/>
    <w:rsid w:val="00CD20DA"/>
    <w:rsid w:val="00CD7063"/>
    <w:rsid w:val="00CE320A"/>
    <w:rsid w:val="00CE5649"/>
    <w:rsid w:val="00CF47D9"/>
    <w:rsid w:val="00CF5A7A"/>
    <w:rsid w:val="00D03144"/>
    <w:rsid w:val="00D075DD"/>
    <w:rsid w:val="00D07F5B"/>
    <w:rsid w:val="00D10928"/>
    <w:rsid w:val="00D11D88"/>
    <w:rsid w:val="00D1635C"/>
    <w:rsid w:val="00D22FA1"/>
    <w:rsid w:val="00D232B0"/>
    <w:rsid w:val="00D340F2"/>
    <w:rsid w:val="00D341BB"/>
    <w:rsid w:val="00D34DD8"/>
    <w:rsid w:val="00D42599"/>
    <w:rsid w:val="00D616E0"/>
    <w:rsid w:val="00D62116"/>
    <w:rsid w:val="00D64A75"/>
    <w:rsid w:val="00D66E62"/>
    <w:rsid w:val="00D70686"/>
    <w:rsid w:val="00D7398B"/>
    <w:rsid w:val="00D8208D"/>
    <w:rsid w:val="00D84C1E"/>
    <w:rsid w:val="00D94DBA"/>
    <w:rsid w:val="00D96862"/>
    <w:rsid w:val="00DA1E19"/>
    <w:rsid w:val="00DB1BC1"/>
    <w:rsid w:val="00DB4524"/>
    <w:rsid w:val="00DD09E0"/>
    <w:rsid w:val="00DD3726"/>
    <w:rsid w:val="00DE0D64"/>
    <w:rsid w:val="00DE639E"/>
    <w:rsid w:val="00DF59AC"/>
    <w:rsid w:val="00E01BA2"/>
    <w:rsid w:val="00E03F46"/>
    <w:rsid w:val="00E048BD"/>
    <w:rsid w:val="00E10A2E"/>
    <w:rsid w:val="00E1138E"/>
    <w:rsid w:val="00E143C7"/>
    <w:rsid w:val="00E163E8"/>
    <w:rsid w:val="00E26CDB"/>
    <w:rsid w:val="00E31B74"/>
    <w:rsid w:val="00E32CBE"/>
    <w:rsid w:val="00E41454"/>
    <w:rsid w:val="00E41598"/>
    <w:rsid w:val="00E449AD"/>
    <w:rsid w:val="00E51A10"/>
    <w:rsid w:val="00E53C52"/>
    <w:rsid w:val="00E5598E"/>
    <w:rsid w:val="00E5640F"/>
    <w:rsid w:val="00E60A04"/>
    <w:rsid w:val="00E61E70"/>
    <w:rsid w:val="00E61FF8"/>
    <w:rsid w:val="00E642D9"/>
    <w:rsid w:val="00E6458A"/>
    <w:rsid w:val="00E66C67"/>
    <w:rsid w:val="00E764FB"/>
    <w:rsid w:val="00E81027"/>
    <w:rsid w:val="00E8135A"/>
    <w:rsid w:val="00E81898"/>
    <w:rsid w:val="00E91087"/>
    <w:rsid w:val="00E95D54"/>
    <w:rsid w:val="00EA6FDA"/>
    <w:rsid w:val="00EB2371"/>
    <w:rsid w:val="00EB3DA0"/>
    <w:rsid w:val="00ED0E42"/>
    <w:rsid w:val="00ED6ECD"/>
    <w:rsid w:val="00EE2E06"/>
    <w:rsid w:val="00EF0A9A"/>
    <w:rsid w:val="00F00754"/>
    <w:rsid w:val="00F0132E"/>
    <w:rsid w:val="00F018EA"/>
    <w:rsid w:val="00F01DC9"/>
    <w:rsid w:val="00F0596C"/>
    <w:rsid w:val="00F10D81"/>
    <w:rsid w:val="00F16739"/>
    <w:rsid w:val="00F20173"/>
    <w:rsid w:val="00F241D1"/>
    <w:rsid w:val="00F2543F"/>
    <w:rsid w:val="00F30E4D"/>
    <w:rsid w:val="00F55B4C"/>
    <w:rsid w:val="00F564BD"/>
    <w:rsid w:val="00F579EE"/>
    <w:rsid w:val="00F661F7"/>
    <w:rsid w:val="00F8066A"/>
    <w:rsid w:val="00F80C35"/>
    <w:rsid w:val="00F810AE"/>
    <w:rsid w:val="00F916B9"/>
    <w:rsid w:val="00F9329A"/>
    <w:rsid w:val="00F942F6"/>
    <w:rsid w:val="00F97AD5"/>
    <w:rsid w:val="00FA50D0"/>
    <w:rsid w:val="00FB2833"/>
    <w:rsid w:val="00FB431A"/>
    <w:rsid w:val="00FD0EC7"/>
    <w:rsid w:val="00FD3AD6"/>
    <w:rsid w:val="00FE0545"/>
    <w:rsid w:val="00FE35BF"/>
    <w:rsid w:val="00FE4528"/>
    <w:rsid w:val="00FF0014"/>
    <w:rsid w:val="00FF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786EE190"/>
  <w15:docId w15:val="{45B3629A-4502-402D-B06F-6B03B9F5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1847"/>
    <w:rPr>
      <w:rFonts w:ascii="Univers" w:hAnsi="Univers" w:cs="Univer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C518F"/>
    <w:pPr>
      <w:keepNext/>
      <w:ind w:left="567"/>
      <w:outlineLvl w:val="0"/>
    </w:pPr>
    <w:rPr>
      <w:rFonts w:ascii="Times New Roman" w:hAnsi="Times New Roman" w:cs="Times New Roman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C518F"/>
    <w:pPr>
      <w:keepNext/>
      <w:outlineLvl w:val="1"/>
    </w:pPr>
    <w:rPr>
      <w:rFonts w:ascii="Times New Roman" w:hAnsi="Times New Roman" w:cs="Times New Roman"/>
      <w:b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0C518F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0C518F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C518F"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C518F"/>
    <w:pPr>
      <w:keepNext/>
      <w:jc w:val="both"/>
      <w:outlineLvl w:val="5"/>
    </w:pPr>
    <w:rPr>
      <w:rFonts w:ascii="Arial" w:hAnsi="Arial" w:cs="Arial"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0C518F"/>
    <w:pPr>
      <w:keepNext/>
      <w:outlineLvl w:val="6"/>
    </w:pPr>
    <w:rPr>
      <w:rFonts w:ascii="Arial" w:hAnsi="Arial" w:cs="Arial"/>
      <w:i/>
      <w:sz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0C518F"/>
    <w:pPr>
      <w:keepNext/>
      <w:jc w:val="center"/>
      <w:outlineLvl w:val="7"/>
    </w:pPr>
    <w:rPr>
      <w:rFonts w:ascii="Arial" w:hAnsi="Arial" w:cs="Arial"/>
      <w:b/>
      <w:sz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0C518F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C518F"/>
    <w:rPr>
      <w:rFonts w:ascii="Cambria" w:eastAsia="Times New Roman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0C518F"/>
    <w:rPr>
      <w:rFonts w:ascii="Cambria" w:eastAsia="Times New Roman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0C518F"/>
    <w:rPr>
      <w:rFonts w:ascii="Cambria" w:eastAsia="Times New Roman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0C518F"/>
    <w:rPr>
      <w:rFonts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0C518F"/>
    <w:rPr>
      <w:rFonts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0C518F"/>
    <w:rPr>
      <w:rFonts w:cs="Times New Roman"/>
      <w:b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0C518F"/>
    <w:rPr>
      <w:rFonts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0C518F"/>
    <w:rPr>
      <w:rFonts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0C518F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0C518F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0C518F"/>
    <w:rPr>
      <w:rFonts w:ascii="Univers" w:hAnsi="Univers" w:cs="Univers"/>
      <w:sz w:val="20"/>
    </w:rPr>
  </w:style>
  <w:style w:type="paragraph" w:styleId="Pidipagina">
    <w:name w:val="footer"/>
    <w:basedOn w:val="Normale"/>
    <w:link w:val="PidipaginaCarattere"/>
    <w:uiPriority w:val="99"/>
    <w:rsid w:val="000C518F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C518F"/>
    <w:rPr>
      <w:rFonts w:ascii="Univers" w:hAnsi="Univers" w:cs="Univers"/>
      <w:sz w:val="20"/>
    </w:rPr>
  </w:style>
  <w:style w:type="paragraph" w:styleId="Testonotaapidipagina">
    <w:name w:val="footnote text"/>
    <w:basedOn w:val="Normale"/>
    <w:link w:val="TestonotaapidipaginaCarattere"/>
    <w:rsid w:val="000C518F"/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0C518F"/>
    <w:rPr>
      <w:rFonts w:ascii="Univers" w:hAnsi="Univers" w:cs="Univers"/>
      <w:sz w:val="20"/>
    </w:rPr>
  </w:style>
  <w:style w:type="paragraph" w:customStyle="1" w:styleId="ftiret">
    <w:name w:val="f_tiret"/>
    <w:basedOn w:val="Normale"/>
    <w:uiPriority w:val="99"/>
    <w:rsid w:val="000C518F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e"/>
    <w:rsid w:val="000C518F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e"/>
    <w:rsid w:val="000C518F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e"/>
    <w:rsid w:val="000C518F"/>
    <w:pPr>
      <w:tabs>
        <w:tab w:val="left" w:pos="426"/>
        <w:tab w:val="left" w:pos="851"/>
      </w:tabs>
      <w:ind w:left="1134" w:hanging="1134"/>
      <w:jc w:val="both"/>
    </w:pPr>
  </w:style>
  <w:style w:type="character" w:styleId="Rimandonotaapidipagina">
    <w:name w:val="footnote reference"/>
    <w:basedOn w:val="Carpredefinitoparagrafo"/>
    <w:rsid w:val="000C518F"/>
    <w:rPr>
      <w:rFonts w:cs="Times New Roman"/>
      <w:vertAlign w:val="superscript"/>
    </w:rPr>
  </w:style>
  <w:style w:type="character" w:styleId="Numeropagina">
    <w:name w:val="page number"/>
    <w:basedOn w:val="Carpredefinitoparagrafo"/>
    <w:uiPriority w:val="99"/>
    <w:rsid w:val="000C518F"/>
    <w:rPr>
      <w:rFonts w:cs="Times New Roman"/>
    </w:rPr>
  </w:style>
  <w:style w:type="character" w:styleId="Rimandocommento">
    <w:name w:val="annotation reference"/>
    <w:basedOn w:val="Carpredefinitoparagrafo"/>
    <w:rsid w:val="000C518F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rsid w:val="000C518F"/>
  </w:style>
  <w:style w:type="character" w:customStyle="1" w:styleId="TestocommentoCarattere">
    <w:name w:val="Testo commento Carattere"/>
    <w:basedOn w:val="Carpredefinitoparagrafo"/>
    <w:link w:val="Testocommento"/>
    <w:locked/>
    <w:rsid w:val="000C518F"/>
    <w:rPr>
      <w:rFonts w:ascii="Univers" w:hAnsi="Univers" w:cs="Univers"/>
      <w:sz w:val="20"/>
    </w:rPr>
  </w:style>
  <w:style w:type="paragraph" w:styleId="Didascalia">
    <w:name w:val="caption"/>
    <w:basedOn w:val="Normale"/>
    <w:next w:val="Normale"/>
    <w:uiPriority w:val="99"/>
    <w:qFormat/>
    <w:rsid w:val="000C518F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uiPriority w:val="99"/>
    <w:rsid w:val="000C518F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0C518F"/>
    <w:rPr>
      <w:rFonts w:ascii="Univers" w:hAnsi="Univers" w:cs="Univers"/>
      <w:sz w:val="20"/>
    </w:rPr>
  </w:style>
  <w:style w:type="paragraph" w:styleId="Corpodeltesto2">
    <w:name w:val="Body Text 2"/>
    <w:basedOn w:val="Normale"/>
    <w:link w:val="Corpodeltesto2Carattere"/>
    <w:uiPriority w:val="99"/>
    <w:rsid w:val="000C518F"/>
    <w:pPr>
      <w:ind w:left="567"/>
    </w:pPr>
    <w:rPr>
      <w:rFonts w:ascii="Arial" w:hAnsi="Arial" w:cs="Arial"/>
      <w:i/>
      <w:sz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0C518F"/>
    <w:rPr>
      <w:rFonts w:ascii="Univers" w:hAnsi="Univers" w:cs="Univers"/>
      <w:sz w:val="20"/>
    </w:rPr>
  </w:style>
  <w:style w:type="character" w:styleId="Collegamentoipertestuale">
    <w:name w:val="Hyperlink"/>
    <w:basedOn w:val="Carpredefinitoparagrafo"/>
    <w:uiPriority w:val="99"/>
    <w:rsid w:val="000C518F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rsid w:val="000C518F"/>
    <w:rPr>
      <w:rFonts w:ascii="Arial" w:hAnsi="Arial" w:cs="Arial"/>
      <w:i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0C518F"/>
    <w:rPr>
      <w:rFonts w:ascii="Univers" w:hAnsi="Univers" w:cs="Univers"/>
      <w:sz w:val="16"/>
    </w:rPr>
  </w:style>
  <w:style w:type="paragraph" w:styleId="NormaleWeb">
    <w:name w:val="Normal (Web)"/>
    <w:basedOn w:val="Normale"/>
    <w:uiPriority w:val="99"/>
    <w:rsid w:val="000C518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0C518F"/>
    <w:pPr>
      <w:ind w:left="2268"/>
    </w:pPr>
    <w:rPr>
      <w:rFonts w:ascii="Arial" w:hAnsi="Arial" w:cs="Arial"/>
      <w:i/>
      <w:sz w:val="16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0C518F"/>
    <w:rPr>
      <w:rFonts w:ascii="Univers" w:hAnsi="Univers" w:cs="Univers"/>
      <w:sz w:val="20"/>
    </w:rPr>
  </w:style>
  <w:style w:type="paragraph" w:styleId="Testofumetto">
    <w:name w:val="Balloon Text"/>
    <w:basedOn w:val="Normale"/>
    <w:link w:val="TestofumettoCarattere"/>
    <w:uiPriority w:val="99"/>
    <w:rsid w:val="000C518F"/>
    <w:rPr>
      <w:rFonts w:ascii="Tahoma" w:hAnsi="Tahoma" w:cs="Tahoma"/>
      <w:sz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518F"/>
    <w:rPr>
      <w:rFonts w:ascii="Tahoma" w:hAnsi="Tahoma" w:cs="Tahoma"/>
      <w:sz w:val="16"/>
    </w:rPr>
  </w:style>
  <w:style w:type="character" w:styleId="Enfasigrassetto">
    <w:name w:val="Strong"/>
    <w:basedOn w:val="Carpredefinitoparagrafo"/>
    <w:uiPriority w:val="99"/>
    <w:qFormat/>
    <w:rsid w:val="000C518F"/>
    <w:rPr>
      <w:rFonts w:cs="Times New Roman"/>
      <w:b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0C518F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0C518F"/>
    <w:rPr>
      <w:rFonts w:ascii="Univers" w:hAnsi="Univers" w:cs="Univers"/>
      <w:b/>
      <w:sz w:val="20"/>
    </w:rPr>
  </w:style>
  <w:style w:type="paragraph" w:customStyle="1" w:styleId="Corpsdetexte21">
    <w:name w:val="Corps de texte 21"/>
    <w:basedOn w:val="Normale"/>
    <w:rsid w:val="00313653"/>
    <w:pPr>
      <w:suppressAutoHyphens/>
      <w:jc w:val="both"/>
    </w:pPr>
    <w:rPr>
      <w:rFonts w:ascii="Times New Roman" w:hAnsi="Times New Roman" w:cs="Times New Roman"/>
      <w:color w:val="0000FF"/>
      <w:sz w:val="24"/>
    </w:rPr>
  </w:style>
  <w:style w:type="character" w:customStyle="1" w:styleId="Caractresdenotedebasdepage">
    <w:name w:val="Caractères de note de bas de page"/>
    <w:rsid w:val="00A40F3A"/>
    <w:rPr>
      <w:rFonts w:cs="Times New Roman"/>
      <w:vertAlign w:val="superscript"/>
    </w:rPr>
  </w:style>
  <w:style w:type="paragraph" w:customStyle="1" w:styleId="RedTxt">
    <w:name w:val="RedTxt"/>
    <w:basedOn w:val="Normale"/>
    <w:rsid w:val="004F616F"/>
    <w:pPr>
      <w:keepLines/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</w:rPr>
  </w:style>
  <w:style w:type="paragraph" w:customStyle="1" w:styleId="Car">
    <w:name w:val="Car"/>
    <w:basedOn w:val="Normale"/>
    <w:rsid w:val="00950AE7"/>
    <w:pPr>
      <w:spacing w:after="160" w:line="240" w:lineRule="exact"/>
    </w:pPr>
    <w:rPr>
      <w:rFonts w:ascii="Arial" w:hAnsi="Arial" w:cs="Arial"/>
    </w:rPr>
  </w:style>
  <w:style w:type="paragraph" w:customStyle="1" w:styleId="Car0">
    <w:name w:val="Car"/>
    <w:basedOn w:val="Normale"/>
    <w:rsid w:val="00606C61"/>
    <w:pPr>
      <w:spacing w:after="160" w:line="240" w:lineRule="exact"/>
    </w:pPr>
    <w:rPr>
      <w:rFonts w:ascii="Arial" w:hAnsi="Arial" w:cs="Arial"/>
    </w:rPr>
  </w:style>
  <w:style w:type="character" w:styleId="Enfasicorsivo">
    <w:name w:val="Emphasis"/>
    <w:basedOn w:val="Carpredefinitoparagrafo"/>
    <w:uiPriority w:val="20"/>
    <w:qFormat/>
    <w:rsid w:val="00A37C19"/>
    <w:rPr>
      <w:i/>
    </w:rPr>
  </w:style>
  <w:style w:type="character" w:styleId="Menzionenonrisolta">
    <w:name w:val="Unresolved Mention"/>
    <w:basedOn w:val="Carpredefinitoparagrafo"/>
    <w:uiPriority w:val="99"/>
    <w:semiHidden/>
    <w:unhideWhenUsed/>
    <w:rsid w:val="00AB6C07"/>
    <w:rPr>
      <w:color w:val="605E5C"/>
      <w:shd w:val="clear" w:color="auto" w:fill="E1DFDD"/>
    </w:rPr>
  </w:style>
  <w:style w:type="paragraph" w:customStyle="1" w:styleId="CorpsA">
    <w:name w:val="Corps A"/>
    <w:rsid w:val="00696B6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u w:color="000000"/>
      <w:bdr w:val="nil"/>
    </w:rPr>
  </w:style>
  <w:style w:type="character" w:customStyle="1" w:styleId="Aucun">
    <w:name w:val="Aucun"/>
    <w:rsid w:val="00696B6A"/>
  </w:style>
  <w:style w:type="paragraph" w:customStyle="1" w:styleId="P68B1DB1-Normal1">
    <w:name w:val="P68B1DB1-Normal1"/>
    <w:basedOn w:val="Normale"/>
    <w:rPr>
      <w:rFonts w:ascii="Times New Roman" w:hAnsi="Times New Roman" w:cs="Times New Roman"/>
      <w:sz w:val="24"/>
    </w:rPr>
  </w:style>
  <w:style w:type="paragraph" w:customStyle="1" w:styleId="P68B1DB1-Normal2">
    <w:name w:val="P68B1DB1-Normal2"/>
    <w:basedOn w:val="Normale"/>
    <w:rPr>
      <w:i/>
      <w:color w:val="000000"/>
    </w:rPr>
  </w:style>
  <w:style w:type="paragraph" w:customStyle="1" w:styleId="P68B1DB1-Normal3">
    <w:name w:val="P68B1DB1-Normal3"/>
    <w:basedOn w:val="Normale"/>
    <w:rPr>
      <w:rFonts w:ascii="Marianne" w:hAnsi="Marianne" w:cs="Times New Roman"/>
      <w:i/>
      <w:color w:val="000000"/>
    </w:rPr>
  </w:style>
  <w:style w:type="paragraph" w:customStyle="1" w:styleId="P68B1DB1-Normal4">
    <w:name w:val="P68B1DB1-Normal4"/>
    <w:basedOn w:val="Normale"/>
    <w:rPr>
      <w:rFonts w:ascii="Marianne" w:hAnsi="Marianne" w:cs="Times New Roman" w:hint="eastAsia"/>
      <w:b/>
      <w:i/>
    </w:rPr>
  </w:style>
  <w:style w:type="paragraph" w:customStyle="1" w:styleId="P68B1DB1-Normal5">
    <w:name w:val="P68B1DB1-Normal5"/>
    <w:basedOn w:val="Normale"/>
    <w:rPr>
      <w:rFonts w:ascii="Marianne" w:hAnsi="Marianne" w:cs="Times New Roman"/>
      <w:b/>
      <w:i/>
      <w:color w:val="000000"/>
    </w:rPr>
  </w:style>
  <w:style w:type="paragraph" w:customStyle="1" w:styleId="P68B1DB1-Normal6">
    <w:name w:val="P68B1DB1-Normal6"/>
    <w:basedOn w:val="Normale"/>
    <w:rPr>
      <w:rFonts w:ascii="Marianne" w:hAnsi="Marianne" w:cs="Arial"/>
    </w:rPr>
  </w:style>
  <w:style w:type="paragraph" w:customStyle="1" w:styleId="P68B1DB1-Normal7">
    <w:name w:val="P68B1DB1-Normal7"/>
    <w:basedOn w:val="Normale"/>
    <w:rPr>
      <w:rFonts w:ascii="Marianne" w:hAnsi="Marianne" w:cs="Arial"/>
      <w:b/>
      <w:sz w:val="28"/>
    </w:rPr>
  </w:style>
  <w:style w:type="paragraph" w:customStyle="1" w:styleId="P68B1DB1-Corpsdetexte38">
    <w:name w:val="P68B1DB1-Corpsdetexte38"/>
    <w:basedOn w:val="Corpodeltesto3"/>
    <w:rPr>
      <w:rFonts w:ascii="Marianne" w:hAnsi="Marianne" w:cs="Times New Roman"/>
    </w:rPr>
  </w:style>
  <w:style w:type="paragraph" w:customStyle="1" w:styleId="P68B1DB1-Normal9">
    <w:name w:val="P68B1DB1-Normal9"/>
    <w:basedOn w:val="Normale"/>
    <w:rPr>
      <w:rFonts w:ascii="Marianne" w:hAnsi="Marianne" w:cs="Arial"/>
      <w:b/>
      <w:sz w:val="24"/>
      <w:u w:val="single"/>
    </w:rPr>
  </w:style>
  <w:style w:type="paragraph" w:customStyle="1" w:styleId="P68B1DB1-Normal10">
    <w:name w:val="P68B1DB1-Normal10"/>
    <w:basedOn w:val="Normale"/>
    <w:rPr>
      <w:rFonts w:ascii="Marianne" w:hAnsi="Marianne"/>
      <w:b/>
    </w:rPr>
  </w:style>
  <w:style w:type="paragraph" w:customStyle="1" w:styleId="P68B1DB1-Normal11">
    <w:name w:val="P68B1DB1-Normal11"/>
    <w:basedOn w:val="Normale"/>
    <w:rPr>
      <w:rFonts w:ascii="Marianne" w:hAnsi="Marianne"/>
    </w:rPr>
  </w:style>
  <w:style w:type="paragraph" w:customStyle="1" w:styleId="P68B1DB1-Normal12">
    <w:name w:val="P68B1DB1-Normal12"/>
    <w:basedOn w:val="Normale"/>
    <w:rPr>
      <w:rFonts w:ascii="Marianne" w:hAnsi="Marianne" w:cs="Times New Roman"/>
    </w:rPr>
  </w:style>
  <w:style w:type="paragraph" w:customStyle="1" w:styleId="P68B1DB1-Titre213">
    <w:name w:val="P68B1DB1-Titre213"/>
    <w:basedOn w:val="Titolo2"/>
    <w:rPr>
      <w:rFonts w:ascii="Marianne" w:hAnsi="Marianne" w:cs="Arial"/>
      <w:sz w:val="22"/>
    </w:rPr>
  </w:style>
  <w:style w:type="paragraph" w:customStyle="1" w:styleId="P68B1DB1-fcase1ertab14">
    <w:name w:val="P68B1DB1-fcase1ertab14"/>
    <w:basedOn w:val="fcase1ertab"/>
    <w:rPr>
      <w:rFonts w:ascii="Marianne" w:hAnsi="Marianne" w:cs="Times New Roman"/>
      <w:i/>
      <w:color w:val="548DD4" w:themeColor="text2" w:themeTint="99"/>
      <w:sz w:val="16"/>
    </w:rPr>
  </w:style>
  <w:style w:type="paragraph" w:customStyle="1" w:styleId="P68B1DB1-fcase1ertab15">
    <w:name w:val="P68B1DB1-fcase1ertab15"/>
    <w:basedOn w:val="fcase1ertab"/>
    <w:rPr>
      <w:rFonts w:ascii="Marianne" w:hAnsi="Marianne" w:cs="Arial"/>
    </w:rPr>
  </w:style>
  <w:style w:type="paragraph" w:customStyle="1" w:styleId="P68B1DB1-Normal16">
    <w:name w:val="P68B1DB1-Normal16"/>
    <w:basedOn w:val="Normale"/>
    <w:rPr>
      <w:rFonts w:ascii="Marianne" w:hAnsi="Marianne" w:cs="Arial"/>
      <w:b/>
      <w:sz w:val="22"/>
    </w:rPr>
  </w:style>
  <w:style w:type="paragraph" w:customStyle="1" w:styleId="P68B1DB1-fcase1ertab17">
    <w:name w:val="P68B1DB1-fcase1ertab17"/>
    <w:basedOn w:val="fcase1ertab"/>
    <w:rPr>
      <w:rFonts w:ascii="Marianne" w:hAnsi="Marianne" w:cs="Arial"/>
      <w:i/>
      <w:sz w:val="18"/>
    </w:rPr>
  </w:style>
  <w:style w:type="paragraph" w:customStyle="1" w:styleId="P68B1DB1-Normal18">
    <w:name w:val="P68B1DB1-Normal18"/>
    <w:basedOn w:val="Normale"/>
    <w:rPr>
      <w:rFonts w:ascii="Marianne" w:hAnsi="Marianne" w:cs="Arial"/>
      <w:b/>
    </w:rPr>
  </w:style>
  <w:style w:type="paragraph" w:customStyle="1" w:styleId="P68B1DB1-Titre519">
    <w:name w:val="P68B1DB1-Titre519"/>
    <w:basedOn w:val="Titolo5"/>
    <w:rPr>
      <w:rFonts w:ascii="Marianne" w:hAnsi="Marianne"/>
      <w:b/>
      <w:i w:val="0"/>
      <w:sz w:val="20"/>
    </w:rPr>
  </w:style>
  <w:style w:type="paragraph" w:customStyle="1" w:styleId="P68B1DB1-fcasegauche20">
    <w:name w:val="P68B1DB1-fcasegauche20"/>
    <w:basedOn w:val="fcasegauche"/>
    <w:rPr>
      <w:rFonts w:ascii="Marianne" w:hAnsi="Marianne" w:cs="Arial"/>
    </w:rPr>
  </w:style>
  <w:style w:type="paragraph" w:customStyle="1" w:styleId="P68B1DB1-fcase1ertab21">
    <w:name w:val="P68B1DB1-fcase1ertab21"/>
    <w:basedOn w:val="fcase1ertab"/>
    <w:rPr>
      <w:rFonts w:ascii="Marianne" w:hAnsi="Marianne" w:cs="Arial"/>
      <w:b/>
      <w:sz w:val="22"/>
    </w:rPr>
  </w:style>
  <w:style w:type="paragraph" w:customStyle="1" w:styleId="P68B1DB1-fcasegauche22">
    <w:name w:val="P68B1DB1-fcasegauche22"/>
    <w:basedOn w:val="fcasegauche"/>
    <w:rPr>
      <w:rFonts w:ascii="Marianne" w:hAnsi="Marianne"/>
    </w:rPr>
  </w:style>
  <w:style w:type="paragraph" w:customStyle="1" w:styleId="P68B1DB1-fcase1ertab23">
    <w:name w:val="P68B1DB1-fcase1ertab23"/>
    <w:basedOn w:val="fcase1ertab"/>
    <w:rPr>
      <w:i/>
    </w:rPr>
  </w:style>
  <w:style w:type="paragraph" w:customStyle="1" w:styleId="P68B1DB1-Titre124">
    <w:name w:val="P68B1DB1-Titre124"/>
    <w:basedOn w:val="Titolo1"/>
    <w:rPr>
      <w:rFonts w:ascii="Marianne" w:hAnsi="Marianne" w:cs="Arial"/>
    </w:rPr>
  </w:style>
  <w:style w:type="paragraph" w:customStyle="1" w:styleId="P68B1DB1-fcase2metab25">
    <w:name w:val="P68B1DB1-fcase2metab25"/>
    <w:basedOn w:val="fcase2metab"/>
    <w:rPr>
      <w:rFonts w:ascii="Marianne" w:hAnsi="Marianne" w:cs="Arial"/>
    </w:rPr>
  </w:style>
  <w:style w:type="paragraph" w:customStyle="1" w:styleId="P68B1DB1-fcase2metab26">
    <w:name w:val="P68B1DB1-fcase2metab26"/>
    <w:basedOn w:val="fcase2metab"/>
    <w:rPr>
      <w:rFonts w:ascii="Marianne" w:hAnsi="Marianne" w:cs="Arial"/>
      <w:position w:val="-2"/>
    </w:rPr>
  </w:style>
  <w:style w:type="paragraph" w:customStyle="1" w:styleId="P68B1DB1-Normal27">
    <w:name w:val="P68B1DB1-Normal27"/>
    <w:basedOn w:val="Normale"/>
    <w:rPr>
      <w:rFonts w:ascii="Marianne" w:eastAsia="Arial Unicode MS" w:hAnsi="Marianne" w:cs="Arial"/>
      <w:kern w:val="1"/>
      <w:sz w:val="18"/>
    </w:rPr>
  </w:style>
  <w:style w:type="paragraph" w:customStyle="1" w:styleId="P68B1DB1-Normal28">
    <w:name w:val="P68B1DB1-Normal28"/>
    <w:basedOn w:val="Normale"/>
    <w:rPr>
      <w:rFonts w:ascii="Aptos" w:eastAsia="Aptos" w:hAnsi="Aptos" w:cs="Times New Roman"/>
      <w:kern w:val="2"/>
      <w:sz w:val="24"/>
      <w14:ligatures w14:val="standardContextual"/>
    </w:rPr>
  </w:style>
  <w:style w:type="paragraph" w:customStyle="1" w:styleId="P68B1DB1-Normal29">
    <w:name w:val="P68B1DB1-Normal29"/>
    <w:basedOn w:val="Normale"/>
    <w:rPr>
      <w:kern w:val="2"/>
      <w14:ligatures w14:val="standardContextual"/>
    </w:rPr>
  </w:style>
  <w:style w:type="paragraph" w:customStyle="1" w:styleId="P68B1DB1-Normal30">
    <w:name w:val="P68B1DB1-Normal30"/>
    <w:basedOn w:val="Normale"/>
    <w:rPr>
      <w:rFonts w:ascii="Lucida Sans" w:hAnsi="Lucida Sans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oline.arnaud@diplomatie.gouv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harlotte.bontemps@aef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image" Target="media/image2.png"/><Relationship Id="rId7" Type="http://schemas.openxmlformats.org/officeDocument/2006/relationships/image" Target="cid:image003.png@01DA5076.B9167270" TargetMode="External"/><Relationship Id="rId2" Type="http://schemas.openxmlformats.org/officeDocument/2006/relationships/image" Target="cid:image002.jpg@01DA5076.B9167270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9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17EF144-5D1F-4816-AFBF-33CB6AC0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8</TotalTime>
  <Pages>5</Pages>
  <Words>1291</Words>
  <Characters>8148</Characters>
  <Application>Microsoft Office Word</Application>
  <DocSecurity>0</DocSecurity>
  <Lines>67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CCM</Company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Charlotte Bontemps</cp:lastModifiedBy>
  <cp:revision>4</cp:revision>
  <cp:lastPrinted>2022-06-23T15:11:00Z</cp:lastPrinted>
  <dcterms:created xsi:type="dcterms:W3CDTF">2025-11-10T14:38:00Z</dcterms:created>
  <dcterms:modified xsi:type="dcterms:W3CDTF">2025-11-17T08:49:00Z</dcterms:modified>
</cp:coreProperties>
</file>